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4E2" w:rsidRPr="00B41CA9" w:rsidRDefault="00B214E2" w:rsidP="00B41CA9">
      <w:pPr>
        <w:spacing w:after="0" w:line="240" w:lineRule="auto"/>
        <w:jc w:val="center"/>
        <w:rPr>
          <w:rFonts w:ascii="Times New Roman" w:hAnsi="Times New Roman" w:cs="Times New Roman"/>
          <w:b/>
          <w:sz w:val="28"/>
          <w:szCs w:val="28"/>
        </w:rPr>
      </w:pPr>
      <w:r w:rsidRPr="00B41CA9">
        <w:rPr>
          <w:rFonts w:ascii="Times New Roman" w:hAnsi="Times New Roman" w:cs="Times New Roman"/>
          <w:b/>
          <w:sz w:val="28"/>
          <w:szCs w:val="28"/>
        </w:rPr>
        <w:t>Министерство иностранных дел Российской Федерации</w:t>
      </w:r>
    </w:p>
    <w:p w:rsidR="00B214E2" w:rsidRPr="00B41CA9" w:rsidRDefault="00B214E2" w:rsidP="00B41CA9">
      <w:pPr>
        <w:spacing w:after="0" w:line="240" w:lineRule="auto"/>
        <w:jc w:val="center"/>
        <w:rPr>
          <w:rFonts w:ascii="Times New Roman" w:hAnsi="Times New Roman" w:cs="Times New Roman"/>
          <w:b/>
          <w:sz w:val="28"/>
          <w:szCs w:val="28"/>
        </w:rPr>
      </w:pPr>
      <w:r w:rsidRPr="00B41CA9">
        <w:rPr>
          <w:rFonts w:ascii="Times New Roman" w:hAnsi="Times New Roman" w:cs="Times New Roman"/>
          <w:b/>
          <w:sz w:val="28"/>
          <w:szCs w:val="28"/>
        </w:rPr>
        <w:t>Специализированное структурное образовательное подразделение</w:t>
      </w:r>
    </w:p>
    <w:p w:rsidR="00B214E2" w:rsidRPr="00B41CA9" w:rsidRDefault="00B214E2" w:rsidP="00B41CA9">
      <w:pPr>
        <w:spacing w:after="0" w:line="240" w:lineRule="auto"/>
        <w:jc w:val="center"/>
        <w:rPr>
          <w:rFonts w:ascii="Times New Roman" w:hAnsi="Times New Roman" w:cs="Times New Roman"/>
          <w:b/>
          <w:sz w:val="28"/>
          <w:szCs w:val="28"/>
        </w:rPr>
      </w:pPr>
      <w:r w:rsidRPr="00B41CA9">
        <w:rPr>
          <w:rFonts w:ascii="Times New Roman" w:hAnsi="Times New Roman" w:cs="Times New Roman"/>
          <w:b/>
          <w:sz w:val="28"/>
          <w:szCs w:val="28"/>
        </w:rPr>
        <w:t>Посольства России в Мексике</w:t>
      </w:r>
    </w:p>
    <w:p w:rsidR="00B214E2" w:rsidRPr="00B41CA9" w:rsidRDefault="00B214E2" w:rsidP="00B41CA9">
      <w:pPr>
        <w:spacing w:after="0" w:line="240" w:lineRule="auto"/>
        <w:jc w:val="center"/>
        <w:rPr>
          <w:rFonts w:ascii="Times New Roman" w:hAnsi="Times New Roman" w:cs="Times New Roman"/>
          <w:b/>
          <w:sz w:val="28"/>
          <w:szCs w:val="28"/>
        </w:rPr>
      </w:pPr>
      <w:r w:rsidRPr="00B41CA9">
        <w:rPr>
          <w:rFonts w:ascii="Times New Roman" w:hAnsi="Times New Roman" w:cs="Times New Roman"/>
          <w:b/>
          <w:sz w:val="28"/>
          <w:szCs w:val="28"/>
        </w:rPr>
        <w:t>общеобразовательная школа при Посольстве России в Мексике</w:t>
      </w:r>
    </w:p>
    <w:p w:rsidR="00B214E2" w:rsidRPr="00B41CA9" w:rsidRDefault="00B214E2" w:rsidP="00B41CA9">
      <w:pPr>
        <w:spacing w:after="0" w:line="240" w:lineRule="auto"/>
        <w:jc w:val="center"/>
        <w:rPr>
          <w:rFonts w:ascii="Times New Roman" w:hAnsi="Times New Roman" w:cs="Times New Roman"/>
          <w:b/>
          <w:sz w:val="28"/>
          <w:szCs w:val="28"/>
          <w:lang w:eastAsia="en-US"/>
        </w:rPr>
      </w:pPr>
    </w:p>
    <w:tbl>
      <w:tblPr>
        <w:tblW w:w="0" w:type="auto"/>
        <w:tblInd w:w="98" w:type="dxa"/>
        <w:tblCellMar>
          <w:left w:w="10" w:type="dxa"/>
          <w:right w:w="10" w:type="dxa"/>
        </w:tblCellMar>
        <w:tblLook w:val="04A0" w:firstRow="1" w:lastRow="0" w:firstColumn="1" w:lastColumn="0" w:noHBand="0" w:noVBand="1"/>
      </w:tblPr>
      <w:tblGrid>
        <w:gridCol w:w="2403"/>
        <w:gridCol w:w="2273"/>
        <w:gridCol w:w="2382"/>
        <w:gridCol w:w="2591"/>
      </w:tblGrid>
      <w:tr w:rsidR="00AC573B" w:rsidTr="00AC573B">
        <w:trPr>
          <w:trHeight w:val="1"/>
        </w:trPr>
        <w:tc>
          <w:tcPr>
            <w:tcW w:w="2403" w:type="dxa"/>
            <w:shd w:val="clear" w:color="auto" w:fill="FFFFFF"/>
            <w:tcMar>
              <w:top w:w="0" w:type="dxa"/>
              <w:left w:w="108" w:type="dxa"/>
              <w:bottom w:w="0" w:type="dxa"/>
              <w:right w:w="108" w:type="dxa"/>
            </w:tcMar>
          </w:tcPr>
          <w:p w:rsidR="00AC573B" w:rsidRPr="00B56274" w:rsidRDefault="00AC573B">
            <w:pPr>
              <w:spacing w:after="4" w:line="247" w:lineRule="auto"/>
              <w:ind w:left="61" w:right="7" w:hanging="3"/>
              <w:jc w:val="center"/>
              <w:rPr>
                <w:rFonts w:ascii="Times New Roman" w:eastAsia="Times New Roman" w:hAnsi="Times New Roman" w:cs="Times New Roman"/>
                <w:color w:val="000000"/>
              </w:rPr>
            </w:pPr>
          </w:p>
          <w:p w:rsidR="00AC573B" w:rsidRPr="00B56274" w:rsidRDefault="00AC573B">
            <w:pPr>
              <w:suppressAutoHyphens/>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РАССМОТРЕНО</w:t>
            </w:r>
          </w:p>
          <w:p w:rsidR="00AC573B" w:rsidRPr="00B56274" w:rsidRDefault="00AC573B">
            <w:pPr>
              <w:suppressAutoHyphens/>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 xml:space="preserve"> на заседании ШМО </w:t>
            </w:r>
          </w:p>
          <w:p w:rsidR="00AC573B" w:rsidRPr="00B56274" w:rsidRDefault="00AC573B">
            <w:pPr>
              <w:suppressAutoHyphens/>
              <w:spacing w:after="0" w:line="240" w:lineRule="auto"/>
              <w:jc w:val="center"/>
              <w:rPr>
                <w:rFonts w:ascii="Times New Roman" w:eastAsia="Times New Roman" w:hAnsi="Times New Roman" w:cs="Times New Roman"/>
              </w:rPr>
            </w:pPr>
            <w:r w:rsidRPr="00B56274">
              <w:rPr>
                <w:rFonts w:ascii="Times New Roman" w:eastAsia="Times New Roman" w:hAnsi="Times New Roman" w:cs="Times New Roman"/>
              </w:rPr>
              <w:t xml:space="preserve">учителей начальных классов                                            Протокол </w:t>
            </w:r>
            <w:r w:rsidRPr="00B56274">
              <w:rPr>
                <w:rFonts w:ascii="Times New Roman" w:eastAsia="Segoe UI Symbol" w:hAnsi="Times New Roman" w:cs="Times New Roman"/>
              </w:rPr>
              <w:t>№</w:t>
            </w:r>
            <w:r w:rsidRPr="00B56274">
              <w:rPr>
                <w:rFonts w:ascii="Times New Roman" w:eastAsia="Times New Roman" w:hAnsi="Times New Roman" w:cs="Times New Roman"/>
              </w:rPr>
              <w:t xml:space="preserve"> 1 от </w:t>
            </w:r>
          </w:p>
          <w:p w:rsidR="00AC573B" w:rsidRPr="00B56274" w:rsidRDefault="00B56274" w:rsidP="00B56274">
            <w:pPr>
              <w:suppressAutoHyphens/>
              <w:spacing w:after="4" w:line="247" w:lineRule="auto"/>
              <w:ind w:left="61" w:right="7" w:hanging="3"/>
              <w:jc w:val="center"/>
              <w:rPr>
                <w:rFonts w:ascii="Times New Roman" w:hAnsi="Times New Roman" w:cs="Times New Roman"/>
              </w:rPr>
            </w:pPr>
            <w:r>
              <w:rPr>
                <w:rFonts w:ascii="Times New Roman" w:eastAsia="Times New Roman" w:hAnsi="Times New Roman" w:cs="Times New Roman"/>
              </w:rPr>
              <w:t>«</w:t>
            </w:r>
            <w:r w:rsidR="00AC573B" w:rsidRPr="00B56274">
              <w:rPr>
                <w:rFonts w:ascii="Times New Roman" w:eastAsia="Times New Roman" w:hAnsi="Times New Roman" w:cs="Times New Roman"/>
              </w:rPr>
              <w:t xml:space="preserve">28» августа 2025 г. </w:t>
            </w:r>
          </w:p>
        </w:tc>
        <w:tc>
          <w:tcPr>
            <w:tcW w:w="2273" w:type="dxa"/>
            <w:shd w:val="clear" w:color="auto" w:fill="FFFFFF"/>
            <w:tcMar>
              <w:top w:w="0" w:type="dxa"/>
              <w:left w:w="108" w:type="dxa"/>
              <w:bottom w:w="0" w:type="dxa"/>
              <w:right w:w="108" w:type="dxa"/>
            </w:tcMar>
          </w:tcPr>
          <w:p w:rsidR="00AC573B" w:rsidRPr="00B56274" w:rsidRDefault="00AC573B">
            <w:pPr>
              <w:spacing w:after="4" w:line="247" w:lineRule="auto"/>
              <w:ind w:left="61" w:right="7" w:hanging="3"/>
              <w:jc w:val="center"/>
              <w:rPr>
                <w:rFonts w:ascii="Times New Roman" w:eastAsia="Times New Roman" w:hAnsi="Times New Roman" w:cs="Times New Roman"/>
                <w:color w:val="000000"/>
              </w:rPr>
            </w:pPr>
          </w:p>
          <w:p w:rsidR="00AC573B" w:rsidRPr="00B56274" w:rsidRDefault="00AC573B">
            <w:pPr>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 xml:space="preserve">    СОГЛАСОВАНО:</w:t>
            </w:r>
          </w:p>
          <w:p w:rsidR="00AC573B" w:rsidRPr="00B56274" w:rsidRDefault="00AC573B">
            <w:pPr>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заместитель</w:t>
            </w:r>
          </w:p>
          <w:p w:rsidR="00AC573B" w:rsidRPr="00B56274" w:rsidRDefault="00AC573B">
            <w:pPr>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директора</w:t>
            </w:r>
          </w:p>
          <w:p w:rsidR="00AC573B" w:rsidRPr="00B56274" w:rsidRDefault="00AC573B">
            <w:pPr>
              <w:spacing w:after="4" w:line="247" w:lineRule="auto"/>
              <w:ind w:left="61" w:right="7" w:hanging="3"/>
              <w:jc w:val="center"/>
              <w:rPr>
                <w:rFonts w:ascii="Times New Roman" w:hAnsi="Times New Roman" w:cs="Times New Roman"/>
              </w:rPr>
            </w:pPr>
          </w:p>
        </w:tc>
        <w:tc>
          <w:tcPr>
            <w:tcW w:w="2382" w:type="dxa"/>
            <w:shd w:val="clear" w:color="auto" w:fill="FFFFFF"/>
            <w:tcMar>
              <w:top w:w="0" w:type="dxa"/>
              <w:left w:w="108" w:type="dxa"/>
              <w:bottom w:w="0" w:type="dxa"/>
              <w:right w:w="108" w:type="dxa"/>
            </w:tcMar>
          </w:tcPr>
          <w:p w:rsidR="00AC573B" w:rsidRPr="00B56274" w:rsidRDefault="00AC573B">
            <w:pPr>
              <w:spacing w:after="4" w:line="247" w:lineRule="auto"/>
              <w:ind w:left="61" w:right="7" w:hanging="3"/>
              <w:jc w:val="center"/>
              <w:rPr>
                <w:rFonts w:ascii="Times New Roman" w:eastAsia="Times New Roman" w:hAnsi="Times New Roman" w:cs="Times New Roman"/>
                <w:color w:val="000000"/>
              </w:rPr>
            </w:pPr>
          </w:p>
          <w:p w:rsidR="00AC573B" w:rsidRPr="00B56274" w:rsidRDefault="00AC573B">
            <w:pPr>
              <w:suppressAutoHyphens/>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ПРИНЯТО</w:t>
            </w:r>
          </w:p>
          <w:p w:rsidR="00AC573B" w:rsidRPr="00B56274" w:rsidRDefault="00AC573B">
            <w:pPr>
              <w:suppressAutoHyphens/>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 xml:space="preserve">на заседании </w:t>
            </w:r>
          </w:p>
          <w:p w:rsidR="00AC573B" w:rsidRPr="00B56274" w:rsidRDefault="00AC573B">
            <w:pPr>
              <w:suppressAutoHyphens/>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педагогического совета</w:t>
            </w:r>
          </w:p>
          <w:p w:rsidR="00AC573B" w:rsidRPr="00B56274" w:rsidRDefault="00AC573B">
            <w:pPr>
              <w:suppressAutoHyphens/>
              <w:spacing w:after="4" w:line="247" w:lineRule="auto"/>
              <w:ind w:left="61" w:right="7" w:hanging="3"/>
              <w:jc w:val="center"/>
              <w:rPr>
                <w:rFonts w:ascii="Times New Roman" w:hAnsi="Times New Roman" w:cs="Times New Roman"/>
              </w:rPr>
            </w:pPr>
          </w:p>
        </w:tc>
        <w:tc>
          <w:tcPr>
            <w:tcW w:w="2591" w:type="dxa"/>
            <w:shd w:val="clear" w:color="auto" w:fill="FFFFFF"/>
            <w:tcMar>
              <w:top w:w="0" w:type="dxa"/>
              <w:left w:w="108" w:type="dxa"/>
              <w:bottom w:w="0" w:type="dxa"/>
              <w:right w:w="108" w:type="dxa"/>
            </w:tcMar>
          </w:tcPr>
          <w:p w:rsidR="00AC573B" w:rsidRPr="00B56274" w:rsidRDefault="00AC573B">
            <w:pPr>
              <w:spacing w:after="4" w:line="247" w:lineRule="auto"/>
              <w:ind w:left="61" w:right="7" w:hanging="3"/>
              <w:jc w:val="center"/>
              <w:rPr>
                <w:rFonts w:ascii="Times New Roman" w:eastAsia="Times New Roman" w:hAnsi="Times New Roman" w:cs="Times New Roman"/>
                <w:color w:val="000000"/>
              </w:rPr>
            </w:pPr>
          </w:p>
          <w:p w:rsidR="00AC573B" w:rsidRPr="00B56274" w:rsidRDefault="00AC573B">
            <w:pPr>
              <w:suppressAutoHyphens/>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УТВЕРЖДЕНО                                                                 Приказом по Посольству</w:t>
            </w:r>
          </w:p>
          <w:p w:rsidR="00AC573B" w:rsidRPr="00B56274" w:rsidRDefault="00AC573B">
            <w:pPr>
              <w:suppressAutoHyphens/>
              <w:spacing w:after="4" w:line="247" w:lineRule="auto"/>
              <w:ind w:left="61" w:right="7" w:hanging="3"/>
              <w:jc w:val="center"/>
              <w:rPr>
                <w:rFonts w:ascii="Times New Roman" w:hAnsi="Times New Roman" w:cs="Times New Roman"/>
              </w:rPr>
            </w:pPr>
            <w:r w:rsidRPr="00B56274">
              <w:rPr>
                <w:rFonts w:ascii="Times New Roman" w:eastAsia="Times New Roman" w:hAnsi="Times New Roman" w:cs="Times New Roman"/>
                <w:color w:val="000000"/>
              </w:rPr>
              <w:t xml:space="preserve"> России в Мексике</w:t>
            </w:r>
          </w:p>
        </w:tc>
      </w:tr>
      <w:tr w:rsidR="00AC573B" w:rsidTr="00AC573B">
        <w:trPr>
          <w:trHeight w:val="1"/>
        </w:trPr>
        <w:tc>
          <w:tcPr>
            <w:tcW w:w="2403" w:type="dxa"/>
            <w:shd w:val="clear" w:color="auto" w:fill="FFFFFF"/>
            <w:tcMar>
              <w:top w:w="0" w:type="dxa"/>
              <w:left w:w="108" w:type="dxa"/>
              <w:bottom w:w="0" w:type="dxa"/>
              <w:right w:w="108" w:type="dxa"/>
            </w:tcMar>
            <w:hideMark/>
          </w:tcPr>
          <w:p w:rsidR="00AC573B" w:rsidRPr="00B56274" w:rsidRDefault="00AC573B">
            <w:pPr>
              <w:suppressAutoHyphens/>
              <w:spacing w:after="0" w:line="240" w:lineRule="auto"/>
              <w:jc w:val="center"/>
              <w:rPr>
                <w:rFonts w:ascii="Times New Roman" w:hAnsi="Times New Roman" w:cs="Times New Roman"/>
              </w:rPr>
            </w:pPr>
            <w:r w:rsidRPr="00B56274">
              <w:rPr>
                <w:rFonts w:ascii="Times New Roman" w:eastAsia="Times New Roman" w:hAnsi="Times New Roman" w:cs="Times New Roman"/>
              </w:rPr>
              <w:t>Руководитель ШМО                            О.А. Якименко</w:t>
            </w:r>
          </w:p>
        </w:tc>
        <w:tc>
          <w:tcPr>
            <w:tcW w:w="2273" w:type="dxa"/>
            <w:shd w:val="clear" w:color="auto" w:fill="FFFFFF"/>
            <w:tcMar>
              <w:top w:w="0" w:type="dxa"/>
              <w:left w:w="108" w:type="dxa"/>
              <w:bottom w:w="0" w:type="dxa"/>
              <w:right w:w="108" w:type="dxa"/>
            </w:tcMar>
            <w:hideMark/>
          </w:tcPr>
          <w:p w:rsidR="00AC573B" w:rsidRPr="00B56274" w:rsidRDefault="00AC573B">
            <w:pPr>
              <w:suppressAutoHyphens/>
              <w:spacing w:after="0" w:line="240" w:lineRule="auto"/>
              <w:jc w:val="center"/>
              <w:rPr>
                <w:rFonts w:ascii="Times New Roman" w:eastAsia="Times New Roman" w:hAnsi="Times New Roman" w:cs="Times New Roman"/>
              </w:rPr>
            </w:pPr>
            <w:r w:rsidRPr="00B56274">
              <w:rPr>
                <w:rFonts w:ascii="Times New Roman" w:eastAsia="Times New Roman" w:hAnsi="Times New Roman" w:cs="Times New Roman"/>
              </w:rPr>
              <w:t>А.В.Дроздов</w:t>
            </w:r>
          </w:p>
          <w:p w:rsidR="009B7619" w:rsidRPr="00B56274" w:rsidRDefault="009B7619">
            <w:pPr>
              <w:suppressAutoHyphens/>
              <w:spacing w:after="0" w:line="240" w:lineRule="auto"/>
              <w:jc w:val="center"/>
              <w:rPr>
                <w:rFonts w:ascii="Times New Roman" w:eastAsia="Times New Roman" w:hAnsi="Times New Roman" w:cs="Times New Roman"/>
              </w:rPr>
            </w:pPr>
            <w:r w:rsidRPr="00B56274">
              <w:rPr>
                <w:rFonts w:ascii="Times New Roman" w:eastAsia="Times New Roman" w:hAnsi="Times New Roman" w:cs="Times New Roman"/>
              </w:rPr>
              <w:t>«28» августа 2025г.</w:t>
            </w:r>
          </w:p>
        </w:tc>
        <w:tc>
          <w:tcPr>
            <w:tcW w:w="2382" w:type="dxa"/>
            <w:shd w:val="clear" w:color="auto" w:fill="FFFFFF"/>
            <w:tcMar>
              <w:top w:w="0" w:type="dxa"/>
              <w:left w:w="108" w:type="dxa"/>
              <w:bottom w:w="0" w:type="dxa"/>
              <w:right w:w="108" w:type="dxa"/>
            </w:tcMar>
            <w:hideMark/>
          </w:tcPr>
          <w:p w:rsidR="00AC573B" w:rsidRPr="00B56274" w:rsidRDefault="00AC573B">
            <w:pPr>
              <w:suppressAutoHyphens/>
              <w:spacing w:after="4" w:line="247" w:lineRule="auto"/>
              <w:ind w:left="61" w:right="7" w:hanging="3"/>
              <w:jc w:val="center"/>
              <w:rPr>
                <w:rFonts w:ascii="Times New Roman" w:eastAsia="Times New Roman" w:hAnsi="Times New Roman" w:cs="Times New Roman"/>
                <w:color w:val="000000"/>
              </w:rPr>
            </w:pPr>
            <w:r w:rsidRPr="00B56274">
              <w:rPr>
                <w:rFonts w:ascii="Times New Roman" w:eastAsia="Times New Roman" w:hAnsi="Times New Roman" w:cs="Times New Roman"/>
                <w:color w:val="000000"/>
              </w:rPr>
              <w:t xml:space="preserve">Протокол </w:t>
            </w:r>
            <w:r w:rsidRPr="00B56274">
              <w:rPr>
                <w:rFonts w:ascii="Times New Roman" w:eastAsia="Segoe UI Symbol" w:hAnsi="Times New Roman" w:cs="Times New Roman"/>
                <w:color w:val="000000"/>
              </w:rPr>
              <w:t>№</w:t>
            </w:r>
            <w:r w:rsidRPr="00B56274">
              <w:rPr>
                <w:rFonts w:ascii="Times New Roman" w:eastAsia="Times New Roman" w:hAnsi="Times New Roman" w:cs="Times New Roman"/>
                <w:color w:val="000000"/>
              </w:rPr>
              <w:t xml:space="preserve"> 1 от</w:t>
            </w:r>
          </w:p>
          <w:p w:rsidR="00AC573B" w:rsidRPr="00B56274" w:rsidRDefault="00B56274">
            <w:pPr>
              <w:suppressAutoHyphens/>
              <w:spacing w:after="4" w:line="247" w:lineRule="auto"/>
              <w:ind w:left="61" w:right="7" w:hanging="3"/>
              <w:jc w:val="center"/>
              <w:rPr>
                <w:rFonts w:ascii="Times New Roman" w:hAnsi="Times New Roman" w:cs="Times New Roman"/>
              </w:rPr>
            </w:pPr>
            <w:r>
              <w:rPr>
                <w:rFonts w:ascii="Times New Roman" w:eastAsia="Times New Roman" w:hAnsi="Times New Roman" w:cs="Times New Roman"/>
                <w:color w:val="000000"/>
              </w:rPr>
              <w:t>«28»</w:t>
            </w:r>
            <w:r>
              <w:rPr>
                <w:rFonts w:ascii="Times New Roman" w:eastAsia="Times New Roman" w:hAnsi="Times New Roman" w:cs="Times New Roman"/>
                <w:color w:val="000000"/>
                <w:lang w:val="en-US"/>
              </w:rPr>
              <w:t xml:space="preserve"> </w:t>
            </w:r>
            <w:r w:rsidR="00AC573B" w:rsidRPr="00B56274">
              <w:rPr>
                <w:rFonts w:ascii="Times New Roman" w:eastAsia="Times New Roman" w:hAnsi="Times New Roman" w:cs="Times New Roman"/>
                <w:color w:val="000000"/>
              </w:rPr>
              <w:t>августа 2025г.</w:t>
            </w:r>
          </w:p>
        </w:tc>
        <w:tc>
          <w:tcPr>
            <w:tcW w:w="2591" w:type="dxa"/>
            <w:shd w:val="clear" w:color="auto" w:fill="FFFFFF"/>
            <w:tcMar>
              <w:top w:w="0" w:type="dxa"/>
              <w:left w:w="108" w:type="dxa"/>
              <w:bottom w:w="0" w:type="dxa"/>
              <w:right w:w="108" w:type="dxa"/>
            </w:tcMar>
            <w:hideMark/>
          </w:tcPr>
          <w:p w:rsidR="00AC573B" w:rsidRPr="00B56274" w:rsidRDefault="00AC573B">
            <w:pPr>
              <w:suppressAutoHyphens/>
              <w:spacing w:after="4" w:line="247" w:lineRule="auto"/>
              <w:ind w:right="7"/>
              <w:rPr>
                <w:rFonts w:ascii="Times New Roman" w:eastAsia="Times New Roman" w:hAnsi="Times New Roman" w:cs="Times New Roman"/>
                <w:color w:val="000000"/>
              </w:rPr>
            </w:pPr>
            <w:r w:rsidRPr="00B56274">
              <w:rPr>
                <w:rFonts w:ascii="Times New Roman" w:eastAsia="Times New Roman" w:hAnsi="Times New Roman" w:cs="Times New Roman"/>
                <w:color w:val="000000"/>
              </w:rPr>
              <w:t xml:space="preserve">        Приказ </w:t>
            </w:r>
            <w:r w:rsidRPr="00B56274">
              <w:rPr>
                <w:rFonts w:ascii="Times New Roman" w:eastAsia="Segoe UI Symbol" w:hAnsi="Times New Roman" w:cs="Times New Roman"/>
                <w:color w:val="000000"/>
              </w:rPr>
              <w:t>№</w:t>
            </w:r>
            <w:r w:rsidRPr="00B56274">
              <w:rPr>
                <w:rFonts w:ascii="Times New Roman" w:eastAsia="Times New Roman" w:hAnsi="Times New Roman" w:cs="Times New Roman"/>
                <w:color w:val="000000"/>
              </w:rPr>
              <w:t xml:space="preserve"> 173 от</w:t>
            </w:r>
          </w:p>
          <w:p w:rsidR="00AC573B" w:rsidRPr="00B56274" w:rsidRDefault="00B56274" w:rsidP="00B56274">
            <w:pPr>
              <w:suppressAutoHyphens/>
              <w:spacing w:after="4" w:line="247" w:lineRule="auto"/>
              <w:ind w:left="61" w:right="7" w:hanging="3"/>
              <w:jc w:val="center"/>
              <w:rPr>
                <w:rFonts w:ascii="Times New Roman" w:hAnsi="Times New Roman" w:cs="Times New Roman"/>
              </w:rPr>
            </w:pPr>
            <w:r>
              <w:rPr>
                <w:rFonts w:ascii="Times New Roman" w:eastAsia="Times New Roman" w:hAnsi="Times New Roman" w:cs="Times New Roman"/>
                <w:color w:val="000000"/>
              </w:rPr>
              <w:t xml:space="preserve">  «</w:t>
            </w:r>
            <w:r w:rsidR="00AC573B" w:rsidRPr="00B56274">
              <w:rPr>
                <w:rFonts w:ascii="Times New Roman" w:eastAsia="Times New Roman" w:hAnsi="Times New Roman" w:cs="Times New Roman"/>
                <w:color w:val="000000"/>
              </w:rPr>
              <w:t>04» сентября 2025 г.</w:t>
            </w:r>
          </w:p>
        </w:tc>
      </w:tr>
      <w:tr w:rsidR="00AC573B" w:rsidTr="00AC573B">
        <w:trPr>
          <w:trHeight w:val="1"/>
        </w:trPr>
        <w:tc>
          <w:tcPr>
            <w:tcW w:w="2403" w:type="dxa"/>
            <w:shd w:val="clear" w:color="auto" w:fill="FFFFFF"/>
            <w:tcMar>
              <w:top w:w="0" w:type="dxa"/>
              <w:left w:w="108" w:type="dxa"/>
              <w:bottom w:w="0" w:type="dxa"/>
              <w:right w:w="108" w:type="dxa"/>
            </w:tcMar>
          </w:tcPr>
          <w:p w:rsidR="00AC573B" w:rsidRPr="00B56274" w:rsidRDefault="00AC573B">
            <w:pPr>
              <w:spacing w:after="0" w:line="240" w:lineRule="auto"/>
              <w:rPr>
                <w:rFonts w:ascii="Times New Roman" w:hAnsi="Times New Roman" w:cs="Times New Roman"/>
              </w:rPr>
            </w:pPr>
          </w:p>
        </w:tc>
        <w:tc>
          <w:tcPr>
            <w:tcW w:w="2273" w:type="dxa"/>
            <w:shd w:val="clear" w:color="auto" w:fill="FFFFFF"/>
            <w:tcMar>
              <w:top w:w="0" w:type="dxa"/>
              <w:left w:w="108" w:type="dxa"/>
              <w:bottom w:w="0" w:type="dxa"/>
              <w:right w:w="108" w:type="dxa"/>
            </w:tcMar>
          </w:tcPr>
          <w:p w:rsidR="00AC573B" w:rsidRPr="00B56274" w:rsidRDefault="00AC573B">
            <w:pPr>
              <w:spacing w:after="0" w:line="240" w:lineRule="auto"/>
              <w:rPr>
                <w:rFonts w:ascii="Times New Roman" w:eastAsia="Calibri" w:hAnsi="Times New Roman" w:cs="Times New Roman"/>
              </w:rPr>
            </w:pPr>
          </w:p>
        </w:tc>
        <w:tc>
          <w:tcPr>
            <w:tcW w:w="2382" w:type="dxa"/>
            <w:shd w:val="clear" w:color="auto" w:fill="FFFFFF"/>
            <w:tcMar>
              <w:top w:w="0" w:type="dxa"/>
              <w:left w:w="108" w:type="dxa"/>
              <w:bottom w:w="0" w:type="dxa"/>
              <w:right w:w="108" w:type="dxa"/>
            </w:tcMar>
          </w:tcPr>
          <w:p w:rsidR="00AC573B" w:rsidRPr="00B56274" w:rsidRDefault="00AC573B">
            <w:pPr>
              <w:spacing w:after="4" w:line="247" w:lineRule="auto"/>
              <w:ind w:left="61" w:right="7" w:hanging="3"/>
              <w:jc w:val="both"/>
              <w:rPr>
                <w:rFonts w:ascii="Times New Roman" w:eastAsia="Calibri" w:hAnsi="Times New Roman" w:cs="Times New Roman"/>
              </w:rPr>
            </w:pPr>
          </w:p>
        </w:tc>
        <w:tc>
          <w:tcPr>
            <w:tcW w:w="2591" w:type="dxa"/>
            <w:shd w:val="clear" w:color="auto" w:fill="FFFFFF"/>
            <w:tcMar>
              <w:top w:w="0" w:type="dxa"/>
              <w:left w:w="108" w:type="dxa"/>
              <w:bottom w:w="0" w:type="dxa"/>
              <w:right w:w="108" w:type="dxa"/>
            </w:tcMar>
          </w:tcPr>
          <w:p w:rsidR="00AC573B" w:rsidRPr="00B56274" w:rsidRDefault="00AC573B">
            <w:pPr>
              <w:spacing w:after="4" w:line="247" w:lineRule="auto"/>
              <w:ind w:left="61" w:right="7" w:hanging="3"/>
              <w:jc w:val="both"/>
              <w:rPr>
                <w:rFonts w:ascii="Times New Roman" w:eastAsia="Calibri" w:hAnsi="Times New Roman" w:cs="Times New Roman"/>
              </w:rPr>
            </w:pPr>
          </w:p>
        </w:tc>
      </w:tr>
      <w:tr w:rsidR="00AC573B" w:rsidTr="00AC573B">
        <w:trPr>
          <w:trHeight w:val="1"/>
        </w:trPr>
        <w:tc>
          <w:tcPr>
            <w:tcW w:w="2403" w:type="dxa"/>
            <w:shd w:val="clear" w:color="auto" w:fill="FFFFFF"/>
            <w:tcMar>
              <w:top w:w="0" w:type="dxa"/>
              <w:left w:w="108" w:type="dxa"/>
              <w:bottom w:w="0" w:type="dxa"/>
              <w:right w:w="108" w:type="dxa"/>
            </w:tcMar>
          </w:tcPr>
          <w:p w:rsidR="00AC573B" w:rsidRPr="00B56274" w:rsidRDefault="00AC573B">
            <w:pPr>
              <w:suppressAutoHyphens/>
              <w:spacing w:after="0" w:line="240" w:lineRule="auto"/>
              <w:jc w:val="center"/>
              <w:rPr>
                <w:rFonts w:ascii="Times New Roman" w:hAnsi="Times New Roman" w:cs="Times New Roman"/>
              </w:rPr>
            </w:pPr>
          </w:p>
        </w:tc>
        <w:tc>
          <w:tcPr>
            <w:tcW w:w="2273" w:type="dxa"/>
            <w:shd w:val="clear" w:color="auto" w:fill="FFFFFF"/>
            <w:tcMar>
              <w:top w:w="0" w:type="dxa"/>
              <w:left w:w="108" w:type="dxa"/>
              <w:bottom w:w="0" w:type="dxa"/>
              <w:right w:w="108" w:type="dxa"/>
            </w:tcMar>
            <w:hideMark/>
          </w:tcPr>
          <w:p w:rsidR="00AC573B" w:rsidRPr="00B56274" w:rsidRDefault="00AC573B" w:rsidP="009B7619">
            <w:pPr>
              <w:suppressAutoHyphens/>
              <w:spacing w:after="0" w:line="240" w:lineRule="auto"/>
              <w:jc w:val="center"/>
              <w:rPr>
                <w:rFonts w:ascii="Times New Roman" w:hAnsi="Times New Roman" w:cs="Times New Roman"/>
              </w:rPr>
            </w:pPr>
            <w:r w:rsidRPr="00B56274">
              <w:rPr>
                <w:rFonts w:ascii="Times New Roman" w:eastAsia="Times New Roman" w:hAnsi="Times New Roman" w:cs="Times New Roman"/>
              </w:rPr>
              <w:t xml:space="preserve"> </w:t>
            </w:r>
          </w:p>
        </w:tc>
        <w:tc>
          <w:tcPr>
            <w:tcW w:w="2382" w:type="dxa"/>
            <w:shd w:val="clear" w:color="auto" w:fill="FFFFFF"/>
            <w:tcMar>
              <w:top w:w="0" w:type="dxa"/>
              <w:left w:w="108" w:type="dxa"/>
              <w:bottom w:w="0" w:type="dxa"/>
              <w:right w:w="108" w:type="dxa"/>
            </w:tcMar>
          </w:tcPr>
          <w:p w:rsidR="00AC573B" w:rsidRPr="00B56274" w:rsidRDefault="00AC573B">
            <w:pPr>
              <w:suppressAutoHyphens/>
              <w:spacing w:after="4" w:line="247" w:lineRule="auto"/>
              <w:ind w:left="61" w:right="7" w:hanging="3"/>
              <w:rPr>
                <w:rFonts w:ascii="Times New Roman" w:eastAsia="Calibri" w:hAnsi="Times New Roman" w:cs="Times New Roman"/>
              </w:rPr>
            </w:pPr>
          </w:p>
        </w:tc>
        <w:tc>
          <w:tcPr>
            <w:tcW w:w="2591" w:type="dxa"/>
            <w:shd w:val="clear" w:color="auto" w:fill="FFFFFF"/>
            <w:tcMar>
              <w:top w:w="0" w:type="dxa"/>
              <w:left w:w="108" w:type="dxa"/>
              <w:bottom w:w="0" w:type="dxa"/>
              <w:right w:w="108" w:type="dxa"/>
            </w:tcMar>
          </w:tcPr>
          <w:p w:rsidR="00AC573B" w:rsidRPr="00B56274" w:rsidRDefault="00AC573B">
            <w:pPr>
              <w:suppressAutoHyphens/>
              <w:spacing w:after="4" w:line="247" w:lineRule="auto"/>
              <w:ind w:left="61" w:right="7" w:hanging="3"/>
              <w:jc w:val="center"/>
              <w:rPr>
                <w:rFonts w:ascii="Times New Roman" w:eastAsia="Calibri" w:hAnsi="Times New Roman" w:cs="Times New Roman"/>
              </w:rPr>
            </w:pPr>
          </w:p>
        </w:tc>
      </w:tr>
    </w:tbl>
    <w:p w:rsidR="00B214E2" w:rsidRPr="00B41CA9" w:rsidRDefault="00B214E2" w:rsidP="00B41CA9">
      <w:pPr>
        <w:tabs>
          <w:tab w:val="left" w:pos="4080"/>
        </w:tabs>
        <w:spacing w:after="0" w:line="240" w:lineRule="auto"/>
        <w:rPr>
          <w:rFonts w:ascii="Times New Roman" w:hAnsi="Times New Roman" w:cs="Times New Roman"/>
          <w:sz w:val="28"/>
          <w:szCs w:val="28"/>
        </w:rPr>
      </w:pPr>
    </w:p>
    <w:p w:rsidR="00AC573B" w:rsidRDefault="00B214E2" w:rsidP="00B41CA9">
      <w:pPr>
        <w:spacing w:after="0" w:line="240" w:lineRule="auto"/>
        <w:jc w:val="center"/>
        <w:rPr>
          <w:rFonts w:ascii="Times New Roman" w:hAnsi="Times New Roman" w:cs="Times New Roman"/>
          <w:b/>
          <w:sz w:val="28"/>
          <w:szCs w:val="28"/>
        </w:rPr>
      </w:pPr>
      <w:r w:rsidRPr="00B41CA9">
        <w:rPr>
          <w:rFonts w:ascii="Times New Roman" w:hAnsi="Times New Roman" w:cs="Times New Roman"/>
          <w:b/>
          <w:sz w:val="28"/>
          <w:szCs w:val="28"/>
        </w:rPr>
        <w:t xml:space="preserve">  </w:t>
      </w:r>
    </w:p>
    <w:p w:rsidR="00B214E2" w:rsidRPr="00B41CA9" w:rsidRDefault="00B214E2" w:rsidP="00B41CA9">
      <w:pPr>
        <w:spacing w:after="0" w:line="240" w:lineRule="auto"/>
        <w:jc w:val="center"/>
        <w:rPr>
          <w:rFonts w:ascii="Times New Roman" w:hAnsi="Times New Roman" w:cs="Times New Roman"/>
          <w:b/>
          <w:sz w:val="28"/>
          <w:szCs w:val="28"/>
          <w:lang w:eastAsia="zh-CN"/>
        </w:rPr>
      </w:pPr>
      <w:r w:rsidRPr="00B41CA9">
        <w:rPr>
          <w:rFonts w:ascii="Times New Roman" w:hAnsi="Times New Roman" w:cs="Times New Roman"/>
          <w:b/>
          <w:sz w:val="28"/>
          <w:szCs w:val="28"/>
        </w:rPr>
        <w:t xml:space="preserve">РАБОЧАЯ ПРОГРАММА   </w:t>
      </w:r>
    </w:p>
    <w:p w:rsidR="00B214E2" w:rsidRPr="00B41CA9" w:rsidRDefault="00B214E2" w:rsidP="00B41CA9">
      <w:pPr>
        <w:spacing w:after="0" w:line="240" w:lineRule="auto"/>
        <w:jc w:val="center"/>
        <w:rPr>
          <w:rFonts w:ascii="Times New Roman" w:hAnsi="Times New Roman" w:cs="Times New Roman"/>
          <w:b/>
          <w:sz w:val="28"/>
          <w:szCs w:val="28"/>
        </w:rPr>
      </w:pPr>
      <w:r w:rsidRPr="00B41CA9">
        <w:rPr>
          <w:rFonts w:ascii="Times New Roman" w:hAnsi="Times New Roman" w:cs="Times New Roman"/>
          <w:b/>
          <w:sz w:val="28"/>
          <w:szCs w:val="28"/>
        </w:rPr>
        <w:t xml:space="preserve">    на 202</w:t>
      </w:r>
      <w:r w:rsidR="00C25ACF">
        <w:rPr>
          <w:rFonts w:ascii="Times New Roman" w:hAnsi="Times New Roman" w:cs="Times New Roman"/>
          <w:b/>
          <w:sz w:val="28"/>
          <w:szCs w:val="28"/>
        </w:rPr>
        <w:t>5</w:t>
      </w:r>
      <w:r w:rsidR="00C17D12">
        <w:rPr>
          <w:rFonts w:ascii="Times New Roman" w:hAnsi="Times New Roman" w:cs="Times New Roman"/>
          <w:b/>
          <w:sz w:val="28"/>
          <w:szCs w:val="28"/>
          <w:lang w:val="en-US"/>
        </w:rPr>
        <w:t>/</w:t>
      </w:r>
      <w:bookmarkStart w:id="0" w:name="_GoBack"/>
      <w:bookmarkEnd w:id="0"/>
      <w:r w:rsidRPr="00B41CA9">
        <w:rPr>
          <w:rFonts w:ascii="Times New Roman" w:hAnsi="Times New Roman" w:cs="Times New Roman"/>
          <w:b/>
          <w:sz w:val="28"/>
          <w:szCs w:val="28"/>
        </w:rPr>
        <w:t>202</w:t>
      </w:r>
      <w:r w:rsidR="00C25ACF">
        <w:rPr>
          <w:rFonts w:ascii="Times New Roman" w:hAnsi="Times New Roman" w:cs="Times New Roman"/>
          <w:b/>
          <w:sz w:val="28"/>
          <w:szCs w:val="28"/>
        </w:rPr>
        <w:t>6</w:t>
      </w:r>
      <w:r w:rsidRPr="00B41CA9">
        <w:rPr>
          <w:rFonts w:ascii="Times New Roman" w:hAnsi="Times New Roman" w:cs="Times New Roman"/>
          <w:b/>
          <w:sz w:val="28"/>
          <w:szCs w:val="28"/>
        </w:rPr>
        <w:t xml:space="preserve"> учебный год                                                                                                                                                                                                                                      по   литературному чтению</w:t>
      </w:r>
    </w:p>
    <w:p w:rsidR="00B214E2" w:rsidRPr="00B41CA9" w:rsidRDefault="00B214E2" w:rsidP="00B41CA9">
      <w:pPr>
        <w:spacing w:after="0" w:line="240" w:lineRule="auto"/>
        <w:jc w:val="center"/>
        <w:rPr>
          <w:rFonts w:ascii="Times New Roman" w:hAnsi="Times New Roman" w:cs="Times New Roman"/>
          <w:b/>
          <w:sz w:val="28"/>
          <w:szCs w:val="28"/>
        </w:rPr>
      </w:pPr>
      <w:r w:rsidRPr="00B41CA9">
        <w:rPr>
          <w:rFonts w:ascii="Times New Roman" w:hAnsi="Times New Roman" w:cs="Times New Roman"/>
          <w:b/>
          <w:sz w:val="28"/>
          <w:szCs w:val="28"/>
        </w:rPr>
        <w:t xml:space="preserve">для </w:t>
      </w:r>
      <w:r w:rsidR="00F844F9">
        <w:rPr>
          <w:rFonts w:ascii="Times New Roman" w:hAnsi="Times New Roman" w:cs="Times New Roman"/>
          <w:b/>
          <w:sz w:val="28"/>
          <w:szCs w:val="28"/>
        </w:rPr>
        <w:t>1</w:t>
      </w:r>
      <w:r w:rsidRPr="00B41CA9">
        <w:rPr>
          <w:rFonts w:ascii="Times New Roman" w:hAnsi="Times New Roman" w:cs="Times New Roman"/>
          <w:b/>
          <w:sz w:val="28"/>
          <w:szCs w:val="28"/>
        </w:rPr>
        <w:t xml:space="preserve"> класса </w:t>
      </w:r>
    </w:p>
    <w:p w:rsidR="00B214E2" w:rsidRPr="00B41CA9" w:rsidRDefault="00B214E2" w:rsidP="00B41CA9">
      <w:pPr>
        <w:spacing w:after="0" w:line="240" w:lineRule="auto"/>
        <w:jc w:val="center"/>
        <w:rPr>
          <w:rFonts w:ascii="Times New Roman" w:hAnsi="Times New Roman" w:cs="Times New Roman"/>
          <w:b/>
          <w:sz w:val="28"/>
          <w:szCs w:val="28"/>
          <w:lang w:eastAsia="en-US"/>
        </w:rPr>
      </w:pPr>
    </w:p>
    <w:p w:rsidR="00B214E2" w:rsidRPr="00B41CA9" w:rsidRDefault="00B214E2" w:rsidP="00B41CA9">
      <w:pPr>
        <w:spacing w:after="0" w:line="240" w:lineRule="auto"/>
        <w:rPr>
          <w:rFonts w:ascii="Times New Roman" w:hAnsi="Times New Roman" w:cs="Times New Roman"/>
          <w:sz w:val="28"/>
          <w:szCs w:val="28"/>
        </w:rPr>
      </w:pPr>
    </w:p>
    <w:p w:rsidR="00224CCC" w:rsidRPr="0070512B" w:rsidRDefault="00224CCC" w:rsidP="00224CCC">
      <w:pPr>
        <w:spacing w:after="4" w:line="248" w:lineRule="auto"/>
        <w:ind w:right="7"/>
        <w:jc w:val="both"/>
        <w:rPr>
          <w:rFonts w:ascii="Times New Roman" w:eastAsia="Calibri" w:hAnsi="Times New Roman"/>
          <w:color w:val="000000"/>
          <w:sz w:val="24"/>
          <w:szCs w:val="24"/>
          <w:lang w:eastAsia="en-US"/>
        </w:rPr>
      </w:pPr>
      <w:r w:rsidRPr="0070512B">
        <w:rPr>
          <w:rFonts w:ascii="Times New Roman" w:hAnsi="Times New Roman"/>
          <w:color w:val="000000"/>
          <w:sz w:val="24"/>
          <w:szCs w:val="24"/>
        </w:rPr>
        <w:t xml:space="preserve">Уровень обучения: </w:t>
      </w:r>
      <w:r w:rsidRPr="0070512B">
        <w:rPr>
          <w:rFonts w:ascii="Times New Roman" w:hAnsi="Times New Roman"/>
          <w:color w:val="000000"/>
          <w:sz w:val="24"/>
          <w:szCs w:val="24"/>
          <w:u w:val="single"/>
        </w:rPr>
        <w:t>начальное общее образование</w:t>
      </w:r>
      <w:r w:rsidRPr="0070512B">
        <w:rPr>
          <w:rFonts w:ascii="Times New Roman" w:hAnsi="Times New Roman"/>
          <w:color w:val="000000"/>
          <w:sz w:val="24"/>
          <w:szCs w:val="24"/>
        </w:rPr>
        <w:t xml:space="preserve"> (1-4 классы)  </w:t>
      </w:r>
    </w:p>
    <w:p w:rsidR="00E82274" w:rsidRPr="00B41CA9" w:rsidRDefault="00E82274" w:rsidP="00224CCC">
      <w:pPr>
        <w:spacing w:after="0" w:line="240" w:lineRule="auto"/>
        <w:rPr>
          <w:rFonts w:ascii="Times New Roman" w:hAnsi="Times New Roman" w:cs="Times New Roman"/>
          <w:sz w:val="28"/>
          <w:szCs w:val="28"/>
        </w:rPr>
      </w:pPr>
    </w:p>
    <w:p w:rsidR="00B214E2" w:rsidRPr="00B41CA9" w:rsidRDefault="00B214E2" w:rsidP="00275198">
      <w:pPr>
        <w:spacing w:after="0" w:line="240" w:lineRule="auto"/>
        <w:rPr>
          <w:rFonts w:ascii="Times New Roman" w:hAnsi="Times New Roman" w:cs="Times New Roman"/>
          <w:sz w:val="24"/>
          <w:szCs w:val="24"/>
          <w:u w:val="single"/>
        </w:rPr>
      </w:pPr>
      <w:r w:rsidRPr="00B41CA9">
        <w:rPr>
          <w:rFonts w:ascii="Times New Roman" w:hAnsi="Times New Roman" w:cs="Times New Roman"/>
          <w:sz w:val="24"/>
          <w:szCs w:val="24"/>
        </w:rPr>
        <w:t xml:space="preserve">Общее количество часов   </w:t>
      </w:r>
      <w:r w:rsidRPr="00B41CA9">
        <w:rPr>
          <w:rFonts w:ascii="Times New Roman" w:hAnsi="Times New Roman" w:cs="Times New Roman"/>
          <w:sz w:val="24"/>
          <w:szCs w:val="24"/>
          <w:u w:val="single"/>
        </w:rPr>
        <w:tab/>
      </w:r>
      <w:r w:rsidR="00E82274" w:rsidRPr="00B41CA9">
        <w:rPr>
          <w:rFonts w:ascii="Times New Roman" w:hAnsi="Times New Roman" w:cs="Times New Roman"/>
          <w:sz w:val="24"/>
          <w:szCs w:val="24"/>
          <w:u w:val="single"/>
        </w:rPr>
        <w:t xml:space="preserve">  </w:t>
      </w:r>
      <w:r w:rsidR="00B41CA9" w:rsidRPr="00B41CA9">
        <w:rPr>
          <w:rFonts w:ascii="Times New Roman" w:hAnsi="Times New Roman" w:cs="Times New Roman"/>
          <w:sz w:val="24"/>
          <w:szCs w:val="24"/>
          <w:u w:val="single"/>
        </w:rPr>
        <w:t>13</w:t>
      </w:r>
      <w:r w:rsidR="00C25ACF">
        <w:rPr>
          <w:rFonts w:ascii="Times New Roman" w:hAnsi="Times New Roman" w:cs="Times New Roman"/>
          <w:sz w:val="24"/>
          <w:szCs w:val="24"/>
          <w:u w:val="single"/>
        </w:rPr>
        <w:t>2</w:t>
      </w:r>
      <w:r w:rsidRPr="00B41CA9">
        <w:rPr>
          <w:rFonts w:ascii="Times New Roman" w:hAnsi="Times New Roman" w:cs="Times New Roman"/>
          <w:sz w:val="24"/>
          <w:szCs w:val="24"/>
          <w:u w:val="single"/>
        </w:rPr>
        <w:tab/>
      </w:r>
    </w:p>
    <w:p w:rsidR="00B214E2" w:rsidRPr="00B41CA9" w:rsidRDefault="00B214E2" w:rsidP="00275198">
      <w:pPr>
        <w:spacing w:after="0" w:line="240" w:lineRule="auto"/>
        <w:rPr>
          <w:rFonts w:ascii="Times New Roman" w:hAnsi="Times New Roman" w:cs="Times New Roman"/>
          <w:sz w:val="24"/>
          <w:szCs w:val="24"/>
          <w:u w:val="single"/>
        </w:rPr>
      </w:pPr>
    </w:p>
    <w:p w:rsidR="00B214E2" w:rsidRPr="00B41CA9" w:rsidRDefault="00B214E2" w:rsidP="00275198">
      <w:pPr>
        <w:spacing w:after="0" w:line="240" w:lineRule="auto"/>
        <w:rPr>
          <w:rFonts w:ascii="Times New Roman" w:hAnsi="Times New Roman" w:cs="Times New Roman"/>
          <w:sz w:val="24"/>
          <w:szCs w:val="24"/>
        </w:rPr>
      </w:pPr>
      <w:r w:rsidRPr="00B41CA9">
        <w:rPr>
          <w:rFonts w:ascii="Times New Roman" w:hAnsi="Times New Roman" w:cs="Times New Roman"/>
          <w:sz w:val="24"/>
          <w:szCs w:val="24"/>
        </w:rPr>
        <w:t xml:space="preserve">Количество часов в неделю </w:t>
      </w:r>
      <w:r w:rsidRPr="00B41CA9">
        <w:rPr>
          <w:rFonts w:ascii="Times New Roman" w:hAnsi="Times New Roman" w:cs="Times New Roman"/>
          <w:sz w:val="24"/>
          <w:szCs w:val="24"/>
          <w:u w:val="single"/>
        </w:rPr>
        <w:tab/>
      </w:r>
      <w:r w:rsidR="00E82274" w:rsidRPr="00B41CA9">
        <w:rPr>
          <w:rFonts w:ascii="Times New Roman" w:hAnsi="Times New Roman" w:cs="Times New Roman"/>
          <w:sz w:val="24"/>
          <w:szCs w:val="24"/>
          <w:u w:val="single"/>
        </w:rPr>
        <w:t>4</w:t>
      </w:r>
      <w:r w:rsidRPr="00B41CA9">
        <w:rPr>
          <w:rFonts w:ascii="Times New Roman" w:hAnsi="Times New Roman" w:cs="Times New Roman"/>
          <w:sz w:val="24"/>
          <w:szCs w:val="24"/>
          <w:u w:val="single"/>
        </w:rPr>
        <w:tab/>
        <w:t xml:space="preserve"> </w:t>
      </w:r>
    </w:p>
    <w:p w:rsidR="00B214E2" w:rsidRPr="00B41CA9" w:rsidRDefault="00B214E2" w:rsidP="00275198">
      <w:pPr>
        <w:spacing w:after="0" w:line="240" w:lineRule="auto"/>
        <w:rPr>
          <w:rFonts w:ascii="Times New Roman" w:hAnsi="Times New Roman" w:cs="Times New Roman"/>
          <w:sz w:val="24"/>
          <w:szCs w:val="24"/>
        </w:rPr>
      </w:pPr>
    </w:p>
    <w:p w:rsidR="00B214E2" w:rsidRPr="00B41CA9" w:rsidRDefault="00B214E2" w:rsidP="00275198">
      <w:pPr>
        <w:spacing w:after="0" w:line="240" w:lineRule="auto"/>
        <w:rPr>
          <w:rFonts w:ascii="Times New Roman" w:hAnsi="Times New Roman" w:cs="Times New Roman"/>
          <w:sz w:val="24"/>
          <w:szCs w:val="24"/>
        </w:rPr>
      </w:pPr>
      <w:r w:rsidRPr="00B41CA9">
        <w:rPr>
          <w:rFonts w:ascii="Times New Roman" w:hAnsi="Times New Roman" w:cs="Times New Roman"/>
          <w:sz w:val="24"/>
          <w:szCs w:val="24"/>
        </w:rPr>
        <w:t xml:space="preserve">Уровень </w:t>
      </w:r>
      <w:r w:rsidR="00E82274" w:rsidRPr="00B41CA9">
        <w:rPr>
          <w:rFonts w:ascii="Times New Roman" w:hAnsi="Times New Roman" w:cs="Times New Roman"/>
          <w:sz w:val="24"/>
          <w:szCs w:val="24"/>
        </w:rPr>
        <w:t>_</w:t>
      </w:r>
      <w:r w:rsidRPr="00B41CA9">
        <w:rPr>
          <w:rFonts w:ascii="Times New Roman" w:hAnsi="Times New Roman" w:cs="Times New Roman"/>
          <w:sz w:val="24"/>
          <w:szCs w:val="24"/>
        </w:rPr>
        <w:t xml:space="preserve">___________БАЗОВЫЙ_________________ </w:t>
      </w:r>
    </w:p>
    <w:p w:rsidR="00E82274" w:rsidRPr="00B41CA9" w:rsidRDefault="00E82274" w:rsidP="00275198">
      <w:pPr>
        <w:shd w:val="clear" w:color="auto" w:fill="FFFFFF"/>
        <w:spacing w:after="0" w:line="240" w:lineRule="auto"/>
        <w:rPr>
          <w:rFonts w:ascii="Times New Roman" w:hAnsi="Times New Roman" w:cs="Times New Roman"/>
          <w:sz w:val="24"/>
          <w:szCs w:val="24"/>
        </w:rPr>
      </w:pPr>
    </w:p>
    <w:p w:rsidR="00B214E2" w:rsidRPr="00B41CA9" w:rsidRDefault="00B214E2" w:rsidP="00275198">
      <w:pPr>
        <w:shd w:val="clear" w:color="auto" w:fill="FFFFFF"/>
        <w:spacing w:after="0" w:line="240" w:lineRule="auto"/>
        <w:rPr>
          <w:rFonts w:ascii="Times New Roman" w:hAnsi="Times New Roman" w:cs="Times New Roman"/>
          <w:sz w:val="24"/>
          <w:szCs w:val="24"/>
          <w:u w:val="single"/>
        </w:rPr>
      </w:pPr>
      <w:r w:rsidRPr="00B41CA9">
        <w:rPr>
          <w:rFonts w:ascii="Times New Roman" w:hAnsi="Times New Roman" w:cs="Times New Roman"/>
          <w:sz w:val="24"/>
          <w:szCs w:val="24"/>
        </w:rPr>
        <w:t xml:space="preserve">Учитель    </w:t>
      </w:r>
      <w:r w:rsidRPr="00B41CA9">
        <w:rPr>
          <w:rFonts w:ascii="Times New Roman" w:hAnsi="Times New Roman" w:cs="Times New Roman"/>
          <w:sz w:val="24"/>
          <w:szCs w:val="24"/>
        </w:rPr>
        <w:tab/>
      </w:r>
      <w:r w:rsidR="00224CCC">
        <w:rPr>
          <w:rFonts w:ascii="Times New Roman" w:hAnsi="Times New Roman" w:cs="Times New Roman"/>
          <w:sz w:val="24"/>
          <w:szCs w:val="24"/>
          <w:u w:val="single"/>
        </w:rPr>
        <w:t>Дроздова М.Н</w:t>
      </w:r>
      <w:r w:rsidR="00E82274" w:rsidRPr="00B41CA9">
        <w:rPr>
          <w:rFonts w:ascii="Times New Roman" w:hAnsi="Times New Roman" w:cs="Times New Roman"/>
          <w:sz w:val="24"/>
          <w:szCs w:val="24"/>
          <w:u w:val="single"/>
        </w:rPr>
        <w:t>.</w:t>
      </w:r>
    </w:p>
    <w:p w:rsidR="00224CCC" w:rsidRDefault="00224CCC" w:rsidP="00275198">
      <w:pPr>
        <w:shd w:val="clear" w:color="auto" w:fill="FFFFFF"/>
        <w:spacing w:after="0" w:line="240" w:lineRule="auto"/>
        <w:rPr>
          <w:rFonts w:ascii="Times New Roman" w:hAnsi="Times New Roman" w:cs="Times New Roman"/>
          <w:sz w:val="24"/>
          <w:szCs w:val="24"/>
        </w:rPr>
      </w:pPr>
    </w:p>
    <w:p w:rsidR="00B214E2" w:rsidRPr="00B41CA9" w:rsidRDefault="00B214E2" w:rsidP="00275198">
      <w:pPr>
        <w:shd w:val="clear" w:color="auto" w:fill="FFFFFF"/>
        <w:spacing w:after="0" w:line="240" w:lineRule="auto"/>
        <w:rPr>
          <w:rFonts w:ascii="Times New Roman" w:hAnsi="Times New Roman" w:cs="Times New Roman"/>
          <w:sz w:val="24"/>
          <w:szCs w:val="24"/>
        </w:rPr>
      </w:pPr>
      <w:r w:rsidRPr="00B41CA9">
        <w:rPr>
          <w:rFonts w:ascii="Times New Roman" w:hAnsi="Times New Roman" w:cs="Times New Roman"/>
          <w:sz w:val="24"/>
          <w:szCs w:val="24"/>
        </w:rPr>
        <w:t xml:space="preserve">Квалификационная категория  </w:t>
      </w:r>
      <w:r w:rsidRPr="00B41CA9">
        <w:rPr>
          <w:rFonts w:ascii="Times New Roman" w:hAnsi="Times New Roman" w:cs="Times New Roman"/>
          <w:sz w:val="24"/>
          <w:szCs w:val="24"/>
          <w:u w:val="single"/>
        </w:rPr>
        <w:tab/>
      </w:r>
      <w:r w:rsidR="00FB1C3A">
        <w:rPr>
          <w:rFonts w:ascii="Times New Roman" w:hAnsi="Times New Roman" w:cs="Times New Roman"/>
          <w:sz w:val="24"/>
          <w:szCs w:val="24"/>
          <w:u w:val="single"/>
        </w:rPr>
        <w:t>высшая</w:t>
      </w:r>
      <w:r w:rsidRPr="00B41CA9">
        <w:rPr>
          <w:rFonts w:ascii="Times New Roman" w:hAnsi="Times New Roman" w:cs="Times New Roman"/>
          <w:sz w:val="24"/>
          <w:szCs w:val="24"/>
          <w:u w:val="single"/>
        </w:rPr>
        <w:tab/>
      </w:r>
      <w:r w:rsidRPr="00B41CA9">
        <w:rPr>
          <w:rFonts w:ascii="Times New Roman" w:hAnsi="Times New Roman" w:cs="Times New Roman"/>
          <w:sz w:val="24"/>
          <w:szCs w:val="24"/>
          <w:u w:val="single"/>
        </w:rPr>
        <w:tab/>
      </w:r>
      <w:r w:rsidRPr="00B41CA9">
        <w:rPr>
          <w:rFonts w:ascii="Times New Roman" w:hAnsi="Times New Roman" w:cs="Times New Roman"/>
          <w:sz w:val="24"/>
          <w:szCs w:val="24"/>
          <w:u w:val="single"/>
        </w:rPr>
        <w:tab/>
      </w:r>
    </w:p>
    <w:p w:rsidR="00B214E2" w:rsidRPr="00B41CA9" w:rsidRDefault="00B214E2" w:rsidP="00B41CA9">
      <w:pPr>
        <w:shd w:val="clear" w:color="auto" w:fill="FFFFFF"/>
        <w:spacing w:after="0" w:line="240" w:lineRule="auto"/>
        <w:rPr>
          <w:rFonts w:ascii="Times New Roman" w:hAnsi="Times New Roman" w:cs="Times New Roman"/>
          <w:sz w:val="24"/>
          <w:szCs w:val="24"/>
          <w:u w:val="single"/>
        </w:rPr>
      </w:pPr>
    </w:p>
    <w:p w:rsidR="00E82274" w:rsidRPr="00B41CA9" w:rsidRDefault="00B214E2" w:rsidP="00B41CA9">
      <w:pPr>
        <w:shd w:val="clear" w:color="auto" w:fill="FFFFFF"/>
        <w:spacing w:after="0" w:line="240" w:lineRule="auto"/>
        <w:rPr>
          <w:rFonts w:ascii="Times New Roman" w:hAnsi="Times New Roman" w:cs="Times New Roman"/>
          <w:sz w:val="24"/>
          <w:szCs w:val="24"/>
        </w:rPr>
      </w:pPr>
      <w:r w:rsidRPr="00B41CA9">
        <w:rPr>
          <w:rFonts w:ascii="Times New Roman" w:hAnsi="Times New Roman" w:cs="Times New Roman"/>
          <w:sz w:val="24"/>
          <w:szCs w:val="24"/>
        </w:rPr>
        <w:t xml:space="preserve">Учебник, автор, издательство, год издания     </w:t>
      </w:r>
    </w:p>
    <w:p w:rsidR="00C25ACF" w:rsidRDefault="00C25ACF" w:rsidP="00C25ACF">
      <w:pPr>
        <w:shd w:val="clear" w:color="auto" w:fill="FFFFFF"/>
        <w:rPr>
          <w:rFonts w:ascii="Times New Roman" w:hAnsi="Times New Roman" w:cs="Times New Roman"/>
          <w:sz w:val="24"/>
          <w:szCs w:val="24"/>
        </w:rPr>
      </w:pPr>
      <w:r>
        <w:rPr>
          <w:rFonts w:ascii="Times New Roman" w:hAnsi="Times New Roman" w:cs="Times New Roman"/>
          <w:sz w:val="24"/>
          <w:szCs w:val="24"/>
        </w:rPr>
        <w:t>Литературное чтение. 1 класс. Учеб. для общеобразовательных организаций с прил. на электрон. носителе. В 2 ч. Ч.1. Ч.2. / (Климанова Л.Ф. ГорецкийВ.Г., Голованова М.В.,ВиноградскаяЛ.А.,БойкинаМ.В.). – 3-е изд. – М.: Просвещение, 2023г. – (Школа России). – 223с.</w:t>
      </w:r>
    </w:p>
    <w:p w:rsidR="00B41CA9" w:rsidRPr="00B41CA9" w:rsidRDefault="00B41CA9" w:rsidP="00B41CA9">
      <w:pPr>
        <w:shd w:val="clear" w:color="auto" w:fill="FFFFFF"/>
        <w:spacing w:after="0" w:line="240" w:lineRule="auto"/>
        <w:rPr>
          <w:rFonts w:ascii="Times New Roman" w:hAnsi="Times New Roman" w:cs="Times New Roman"/>
          <w:sz w:val="28"/>
          <w:szCs w:val="28"/>
          <w:u w:val="single"/>
        </w:rPr>
      </w:pPr>
    </w:p>
    <w:p w:rsidR="00B41CA9" w:rsidRDefault="00B41CA9" w:rsidP="00B41CA9">
      <w:pPr>
        <w:shd w:val="clear" w:color="auto" w:fill="FFFFFF"/>
        <w:spacing w:after="0" w:line="240" w:lineRule="auto"/>
        <w:rPr>
          <w:rFonts w:ascii="Times New Roman" w:hAnsi="Times New Roman" w:cs="Times New Roman"/>
          <w:sz w:val="28"/>
          <w:szCs w:val="28"/>
          <w:u w:val="single"/>
        </w:rPr>
      </w:pPr>
    </w:p>
    <w:p w:rsidR="00224CCC" w:rsidRDefault="00224CCC" w:rsidP="00B41CA9">
      <w:pPr>
        <w:shd w:val="clear" w:color="auto" w:fill="FFFFFF"/>
        <w:spacing w:after="0" w:line="240" w:lineRule="auto"/>
        <w:rPr>
          <w:rFonts w:ascii="Times New Roman" w:hAnsi="Times New Roman" w:cs="Times New Roman"/>
          <w:sz w:val="28"/>
          <w:szCs w:val="28"/>
          <w:u w:val="single"/>
        </w:rPr>
      </w:pPr>
    </w:p>
    <w:p w:rsidR="00224CCC" w:rsidRPr="00B41CA9" w:rsidRDefault="00224CCC" w:rsidP="00B41CA9">
      <w:pPr>
        <w:shd w:val="clear" w:color="auto" w:fill="FFFFFF"/>
        <w:spacing w:after="0" w:line="240" w:lineRule="auto"/>
        <w:rPr>
          <w:rFonts w:ascii="Times New Roman" w:hAnsi="Times New Roman" w:cs="Times New Roman"/>
          <w:sz w:val="28"/>
          <w:szCs w:val="28"/>
          <w:u w:val="single"/>
        </w:rPr>
      </w:pPr>
    </w:p>
    <w:p w:rsidR="00B214E2" w:rsidRPr="00B41CA9" w:rsidRDefault="009B7619" w:rsidP="00B41CA9">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МЕХИКО</w:t>
      </w:r>
    </w:p>
    <w:p w:rsidR="00B3236A" w:rsidRDefault="00B214E2" w:rsidP="00B41CA9">
      <w:pPr>
        <w:shd w:val="clear" w:color="auto" w:fill="FFFFFF"/>
        <w:spacing w:after="0" w:line="240" w:lineRule="auto"/>
        <w:jc w:val="center"/>
        <w:rPr>
          <w:rFonts w:ascii="Times New Roman" w:hAnsi="Times New Roman" w:cs="Times New Roman"/>
          <w:sz w:val="28"/>
          <w:szCs w:val="28"/>
        </w:rPr>
      </w:pPr>
      <w:r w:rsidRPr="00B41CA9">
        <w:rPr>
          <w:rFonts w:ascii="Times New Roman" w:hAnsi="Times New Roman" w:cs="Times New Roman"/>
          <w:sz w:val="28"/>
          <w:szCs w:val="28"/>
        </w:rPr>
        <w:t>202</w:t>
      </w:r>
      <w:r w:rsidR="00EA67B9">
        <w:rPr>
          <w:rFonts w:ascii="Times New Roman" w:hAnsi="Times New Roman" w:cs="Times New Roman"/>
          <w:sz w:val="28"/>
          <w:szCs w:val="28"/>
        </w:rPr>
        <w:t>5</w:t>
      </w:r>
      <w:r w:rsidR="00224CCC">
        <w:rPr>
          <w:rFonts w:ascii="Times New Roman" w:hAnsi="Times New Roman" w:cs="Times New Roman"/>
          <w:sz w:val="28"/>
          <w:szCs w:val="28"/>
        </w:rPr>
        <w:t xml:space="preserve"> </w:t>
      </w:r>
      <w:r w:rsidR="00B41CA9">
        <w:rPr>
          <w:rFonts w:ascii="Times New Roman" w:hAnsi="Times New Roman" w:cs="Times New Roman"/>
          <w:sz w:val="28"/>
          <w:szCs w:val="28"/>
        </w:rPr>
        <w:t>г.</w:t>
      </w:r>
    </w:p>
    <w:p w:rsidR="001C32A2" w:rsidRDefault="001C32A2" w:rsidP="00B41CA9">
      <w:pPr>
        <w:shd w:val="clear" w:color="auto" w:fill="FFFFFF"/>
        <w:spacing w:after="0" w:line="240" w:lineRule="auto"/>
        <w:jc w:val="center"/>
        <w:rPr>
          <w:rFonts w:ascii="Times New Roman" w:hAnsi="Times New Roman" w:cs="Times New Roman"/>
          <w:sz w:val="28"/>
          <w:szCs w:val="28"/>
        </w:rPr>
      </w:pPr>
    </w:p>
    <w:p w:rsidR="009B7619" w:rsidRDefault="009B7619" w:rsidP="00B41CA9">
      <w:pPr>
        <w:shd w:val="clear" w:color="auto" w:fill="FFFFFF"/>
        <w:spacing w:after="0" w:line="240" w:lineRule="auto"/>
        <w:jc w:val="center"/>
        <w:rPr>
          <w:rFonts w:ascii="Times New Roman" w:hAnsi="Times New Roman" w:cs="Times New Roman"/>
          <w:sz w:val="28"/>
          <w:szCs w:val="28"/>
        </w:rPr>
      </w:pPr>
    </w:p>
    <w:p w:rsidR="00AC573B" w:rsidRDefault="00AC573B" w:rsidP="00B41CA9">
      <w:pPr>
        <w:shd w:val="clear" w:color="auto" w:fill="FFFFFF"/>
        <w:spacing w:after="0" w:line="240" w:lineRule="auto"/>
        <w:jc w:val="center"/>
        <w:rPr>
          <w:rFonts w:ascii="Times New Roman" w:hAnsi="Times New Roman" w:cs="Times New Roman"/>
          <w:sz w:val="28"/>
          <w:szCs w:val="28"/>
        </w:rPr>
      </w:pPr>
    </w:p>
    <w:p w:rsidR="001C32A2" w:rsidRPr="00C25ACF" w:rsidRDefault="00C25ACF" w:rsidP="00B41CA9">
      <w:pPr>
        <w:shd w:val="clear" w:color="auto" w:fill="FFFFFF"/>
        <w:spacing w:after="0" w:line="240" w:lineRule="auto"/>
        <w:jc w:val="center"/>
        <w:rPr>
          <w:rFonts w:ascii="Times New Roman" w:hAnsi="Times New Roman" w:cs="Times New Roman"/>
          <w:b/>
          <w:bCs/>
          <w:sz w:val="28"/>
          <w:szCs w:val="28"/>
        </w:rPr>
      </w:pPr>
      <w:r w:rsidRPr="00C25ACF">
        <w:rPr>
          <w:rFonts w:ascii="Times New Roman" w:hAnsi="Times New Roman" w:cs="Times New Roman"/>
          <w:b/>
          <w:bCs/>
          <w:sz w:val="28"/>
          <w:szCs w:val="28"/>
        </w:rPr>
        <w:lastRenderedPageBreak/>
        <w:t>ПОЯСНИТЕЛЬНАЯ ЗАПИСКА</w:t>
      </w:r>
    </w:p>
    <w:p w:rsidR="001C32A2" w:rsidRPr="00B41CA9" w:rsidRDefault="001C32A2" w:rsidP="00B41CA9">
      <w:pPr>
        <w:shd w:val="clear" w:color="auto" w:fill="FFFFFF"/>
        <w:spacing w:after="0" w:line="240" w:lineRule="auto"/>
        <w:jc w:val="center"/>
        <w:rPr>
          <w:rFonts w:ascii="Times New Roman" w:hAnsi="Times New Roman" w:cs="Times New Roman"/>
          <w:sz w:val="28"/>
          <w:szCs w:val="28"/>
          <w:u w:val="single"/>
        </w:rPr>
      </w:pP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Рабочая программа учебного предмета «Литературное чтение»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b/>
          <w:bCs/>
          <w:sz w:val="24"/>
          <w:szCs w:val="24"/>
        </w:rPr>
        <w:t>ОБЩАЯ ХАРАКТЕРИСТИКА УЧЕБНОГО ПРЕДМЕТА "ЛИТЕРАТУРНОЕ ЧТЕНИЕ"</w:t>
      </w: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Предмет «Литературное чтение» преемственен по отношению к предмету «Литература», который изучается в основной школе.</w:t>
      </w:r>
    </w:p>
    <w:p w:rsidR="001D321A"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Освоение  программы  по  предмету  «Литературное  чтение» в 1 классе начинается вводным интегрированным курсом «Обучение грамоте»</w:t>
      </w:r>
      <w:r>
        <w:rPr>
          <w:rFonts w:ascii="Times New Roman" w:eastAsia="Times New Roman" w:hAnsi="Times New Roman" w:cs="Times New Roman"/>
          <w:sz w:val="24"/>
          <w:szCs w:val="24"/>
        </w:rPr>
        <w:t xml:space="preserve">. </w:t>
      </w:r>
      <w:r w:rsidRPr="00C83288">
        <w:rPr>
          <w:rFonts w:ascii="Times New Roman" w:eastAsia="Times New Roman" w:hAnsi="Times New Roman" w:cs="Times New Roman"/>
          <w:sz w:val="24"/>
          <w:szCs w:val="24"/>
        </w:rPr>
        <w:t>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суммарно 132 часа</w:t>
      </w:r>
    </w:p>
    <w:p w:rsidR="009B7619" w:rsidRPr="00C83288" w:rsidRDefault="009B7619" w:rsidP="001D321A">
      <w:pPr>
        <w:shd w:val="clear" w:color="auto" w:fill="FFFFFF"/>
        <w:spacing w:after="0" w:line="240" w:lineRule="auto"/>
        <w:ind w:firstLine="227"/>
        <w:jc w:val="both"/>
        <w:rPr>
          <w:rFonts w:ascii="Times New Roman" w:eastAsia="Times New Roman" w:hAnsi="Times New Roman" w:cs="Times New Roman"/>
          <w:sz w:val="24"/>
          <w:szCs w:val="24"/>
        </w:rPr>
      </w:pP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b/>
          <w:bCs/>
          <w:sz w:val="24"/>
          <w:szCs w:val="24"/>
        </w:rPr>
        <w:t>ЦЕЛИ ИЗУЧЕНИЯ УЧЕБНОГО ПРЕДМЕТА "ЛИТЕРАТУРНОЕ ЧТЕНИЕ"</w:t>
      </w: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Приоритетная </w:t>
      </w:r>
      <w:r w:rsidRPr="00C83288">
        <w:rPr>
          <w:rFonts w:ascii="Times New Roman" w:eastAsia="Times New Roman" w:hAnsi="Times New Roman" w:cs="Times New Roman"/>
          <w:b/>
          <w:bCs/>
          <w:sz w:val="24"/>
          <w:szCs w:val="24"/>
        </w:rPr>
        <w:t>цель </w:t>
      </w:r>
      <w:r w:rsidRPr="00C83288">
        <w:rPr>
          <w:rFonts w:ascii="Times New Roman" w:eastAsia="Times New Roman" w:hAnsi="Times New Roman" w:cs="Times New Roman"/>
          <w:sz w:val="24"/>
          <w:szCs w:val="24"/>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 универсальных действий в процессе изучения предмета </w:t>
      </w:r>
      <w:r w:rsidRPr="00C83288">
        <w:rPr>
          <w:rFonts w:ascii="Times New Roman" w:eastAsia="Times New Roman" w:hAnsi="Times New Roman" w:cs="Times New Roman"/>
          <w:sz w:val="24"/>
          <w:szCs w:val="24"/>
        </w:rPr>
        <w:lastRenderedPageBreak/>
        <w:t>«Литературное чтение» станут фундаментом обучения в основном звене школы, а также будут востребованы в жизни.</w:t>
      </w:r>
    </w:p>
    <w:p w:rsidR="001D321A" w:rsidRPr="00C83288" w:rsidRDefault="001D321A" w:rsidP="001D321A">
      <w:pPr>
        <w:shd w:val="clear" w:color="auto" w:fill="FFFFFF"/>
        <w:spacing w:after="0" w:line="240" w:lineRule="auto"/>
        <w:ind w:firstLine="227"/>
        <w:jc w:val="both"/>
        <w:rPr>
          <w:rFonts w:ascii="Times New Roman" w:eastAsia="Times New Roman" w:hAnsi="Times New Roman" w:cs="Times New Roman"/>
          <w:sz w:val="24"/>
          <w:szCs w:val="24"/>
        </w:rPr>
      </w:pPr>
      <w:r w:rsidRPr="00C83288">
        <w:rPr>
          <w:rFonts w:ascii="Times New Roman" w:eastAsia="Times New Roman" w:hAnsi="Times New Roman" w:cs="Times New Roman"/>
          <w:b/>
          <w:bCs/>
          <w:sz w:val="24"/>
          <w:szCs w:val="24"/>
        </w:rPr>
        <w:t>Достижение заявленной цели определяется особенностями курса литературного чтения и решением следующих задач:</w:t>
      </w:r>
    </w:p>
    <w:p w:rsidR="001D321A" w:rsidRPr="00C83288" w:rsidRDefault="001D321A" w:rsidP="001D321A">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1D321A" w:rsidRPr="00C83288" w:rsidRDefault="001D321A" w:rsidP="001D321A">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достижение необходимого для продолжения образования уровня общего речевого развития;</w:t>
      </w:r>
    </w:p>
    <w:p w:rsidR="001D321A" w:rsidRPr="00C83288" w:rsidRDefault="001D321A" w:rsidP="001D321A">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D321A" w:rsidRPr="00C83288" w:rsidRDefault="001D321A" w:rsidP="001D321A">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первоначальное представление о многообразии жанров художественных произведений и произведений устного народного творчества;</w:t>
      </w:r>
    </w:p>
    <w:p w:rsidR="001D321A" w:rsidRPr="00C83288" w:rsidRDefault="001D321A" w:rsidP="001D321A">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1D321A" w:rsidRPr="00C83288" w:rsidRDefault="001D321A" w:rsidP="001D321A">
      <w:pPr>
        <w:numPr>
          <w:ilvl w:val="0"/>
          <w:numId w:val="44"/>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C83288">
        <w:rPr>
          <w:rFonts w:ascii="Times New Roman" w:eastAsia="Times New Roman" w:hAnsi="Times New Roman" w:cs="Times New Roman"/>
          <w:sz w:val="24"/>
          <w:szCs w:val="24"/>
        </w:rP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C25ACF" w:rsidRPr="00C25ACF" w:rsidRDefault="00C25ACF" w:rsidP="001D321A">
      <w:pPr>
        <w:spacing w:after="0" w:line="264" w:lineRule="auto"/>
        <w:jc w:val="center"/>
        <w:rPr>
          <w:rFonts w:ascii="Times New Roman" w:eastAsiaTheme="minorHAnsi" w:hAnsi="Times New Roman" w:cs="Times New Roman"/>
          <w:b/>
          <w:color w:val="000000"/>
          <w:sz w:val="28"/>
          <w:szCs w:val="28"/>
          <w:lang w:eastAsia="en-US"/>
        </w:rPr>
      </w:pPr>
      <w:r w:rsidRPr="00C25ACF">
        <w:rPr>
          <w:rFonts w:ascii="Times New Roman" w:eastAsiaTheme="minorHAnsi" w:hAnsi="Times New Roman" w:cs="Times New Roman"/>
          <w:b/>
          <w:color w:val="000000"/>
          <w:sz w:val="28"/>
          <w:szCs w:val="28"/>
          <w:lang w:eastAsia="en-US"/>
        </w:rPr>
        <w:t>СОДЕРЖАНИЕ УЧЕБНОГО ПРЕДМЕТА</w:t>
      </w:r>
    </w:p>
    <w:p w:rsidR="00C25ACF" w:rsidRDefault="00C25ACF" w:rsidP="001D321A">
      <w:pPr>
        <w:spacing w:after="0" w:line="264" w:lineRule="auto"/>
        <w:jc w:val="center"/>
        <w:rPr>
          <w:rFonts w:ascii="Times New Roman" w:eastAsiaTheme="minorHAnsi" w:hAnsi="Times New Roman" w:cs="Times New Roman"/>
          <w:b/>
          <w:color w:val="000000"/>
          <w:sz w:val="24"/>
          <w:szCs w:val="24"/>
          <w:lang w:eastAsia="en-US"/>
        </w:rPr>
      </w:pPr>
    </w:p>
    <w:p w:rsidR="001D321A" w:rsidRPr="00EA67B9" w:rsidRDefault="001D321A" w:rsidP="001D321A">
      <w:pPr>
        <w:spacing w:after="0" w:line="264" w:lineRule="auto"/>
        <w:jc w:val="center"/>
        <w:rPr>
          <w:rFonts w:ascii="Times New Roman" w:eastAsiaTheme="minorHAnsi" w:hAnsi="Times New Roman" w:cs="Times New Roman"/>
          <w:sz w:val="24"/>
          <w:szCs w:val="24"/>
          <w:lang w:eastAsia="en-US"/>
        </w:rPr>
      </w:pPr>
      <w:r w:rsidRPr="00EA67B9">
        <w:rPr>
          <w:rFonts w:ascii="Times New Roman" w:eastAsiaTheme="minorHAnsi" w:hAnsi="Times New Roman" w:cs="Times New Roman"/>
          <w:b/>
          <w:color w:val="000000"/>
          <w:sz w:val="24"/>
          <w:szCs w:val="24"/>
          <w:lang w:eastAsia="en-US"/>
        </w:rPr>
        <w:t>Обучение грамоте</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b/>
          <w:color w:val="000000"/>
          <w:sz w:val="24"/>
          <w:szCs w:val="24"/>
          <w:lang w:eastAsia="en-US"/>
        </w:rPr>
        <w:t>Развитие речи</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b/>
          <w:color w:val="000000"/>
          <w:sz w:val="24"/>
          <w:szCs w:val="24"/>
          <w:lang w:eastAsia="en-US"/>
        </w:rPr>
        <w:t>Фонетика</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b/>
          <w:color w:val="000000"/>
          <w:sz w:val="24"/>
          <w:szCs w:val="24"/>
          <w:lang w:eastAsia="en-US"/>
        </w:rPr>
        <w:t>Чтение</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56274" w:rsidRDefault="00B56274" w:rsidP="001D321A">
      <w:pPr>
        <w:spacing w:after="0" w:line="264" w:lineRule="auto"/>
        <w:jc w:val="center"/>
        <w:rPr>
          <w:rFonts w:ascii="Times New Roman" w:eastAsiaTheme="minorHAnsi" w:hAnsi="Times New Roman" w:cs="Times New Roman"/>
          <w:b/>
          <w:color w:val="000000"/>
          <w:sz w:val="24"/>
          <w:szCs w:val="24"/>
          <w:lang w:eastAsia="en-US"/>
        </w:rPr>
      </w:pPr>
    </w:p>
    <w:p w:rsidR="001D321A" w:rsidRPr="00EA67B9" w:rsidRDefault="001D321A" w:rsidP="001D321A">
      <w:pPr>
        <w:spacing w:after="0" w:line="264" w:lineRule="auto"/>
        <w:jc w:val="center"/>
        <w:rPr>
          <w:rFonts w:ascii="Times New Roman" w:eastAsiaTheme="minorHAnsi" w:hAnsi="Times New Roman" w:cs="Times New Roman"/>
          <w:sz w:val="24"/>
          <w:szCs w:val="24"/>
          <w:lang w:eastAsia="en-US"/>
        </w:rPr>
      </w:pPr>
      <w:r w:rsidRPr="00EA67B9">
        <w:rPr>
          <w:rFonts w:ascii="Times New Roman" w:eastAsiaTheme="minorHAnsi" w:hAnsi="Times New Roman" w:cs="Times New Roman"/>
          <w:b/>
          <w:color w:val="000000"/>
          <w:sz w:val="24"/>
          <w:szCs w:val="24"/>
          <w:lang w:eastAsia="en-US"/>
        </w:rPr>
        <w:t>СИСТЕМАТИЧЕСКИЙ КУРС</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i/>
          <w:color w:val="000000"/>
          <w:sz w:val="24"/>
          <w:szCs w:val="24"/>
          <w:lang w:eastAsia="en-US"/>
        </w:rPr>
        <w:t>Сказка фольклорная (народная) и литературная (авторская).</w:t>
      </w:r>
      <w:r w:rsidRPr="00EA67B9">
        <w:rPr>
          <w:rFonts w:ascii="Times New Roman" w:eastAsiaTheme="minorHAnsi" w:hAnsi="Times New Roman" w:cs="Times New Roman"/>
          <w:color w:val="000000"/>
          <w:sz w:val="24"/>
          <w:szCs w:val="24"/>
          <w:lang w:eastAsia="en-US"/>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lastRenderedPageBreak/>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 w:name="3c6557ae-d295-4af1-a85d-0fdc296e52d0"/>
      <w:r w:rsidRPr="00EA67B9">
        <w:rPr>
          <w:rFonts w:ascii="Times New Roman" w:eastAsiaTheme="minorHAnsi" w:hAnsi="Times New Roman" w:cs="Times New Roman"/>
          <w:color w:val="000000"/>
          <w:sz w:val="24"/>
          <w:szCs w:val="24"/>
          <w:lang w:eastAsia="en-US"/>
        </w:rPr>
        <w:t>и другие (по выбору).</w:t>
      </w:r>
      <w:bookmarkEnd w:id="1"/>
      <w:r w:rsidRPr="00EA67B9">
        <w:rPr>
          <w:rFonts w:ascii="Times New Roman" w:eastAsiaTheme="minorHAnsi" w:hAnsi="Times New Roman" w:cs="Times New Roman"/>
          <w:color w:val="000000"/>
          <w:sz w:val="24"/>
          <w:szCs w:val="24"/>
          <w:lang w:eastAsia="en-US"/>
        </w:rPr>
        <w:t xml:space="preserve">‌ </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i/>
          <w:color w:val="000000"/>
          <w:sz w:val="24"/>
          <w:szCs w:val="24"/>
          <w:lang w:eastAsia="en-US"/>
        </w:rPr>
        <w:t>Произведения о детях и для детей.</w:t>
      </w:r>
      <w:r w:rsidRPr="00EA67B9">
        <w:rPr>
          <w:rFonts w:ascii="Times New Roman" w:eastAsiaTheme="minorHAnsi" w:hAnsi="Times New Roman" w:cs="Times New Roman"/>
          <w:color w:val="000000"/>
          <w:sz w:val="24"/>
          <w:szCs w:val="24"/>
          <w:lang w:eastAsia="en-US"/>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t>Произведения для чтения: К.Д. Ушинский «Худо тому, кто добра не делает никому», Л.Н. Толстой «Косточка», Е.А. Пермяк «Торопливый ножик»,</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t>В.А. Осеева «Три товарища», А.Л. Барто «Я – лишний», Ю.И. Ермолаев «Лучший друг» ‌</w:t>
      </w:r>
      <w:bookmarkStart w:id="2" w:name="ca7d65a8-67a1-48ad-b9f5-4c964ecb554d"/>
      <w:r w:rsidRPr="00EA67B9">
        <w:rPr>
          <w:rFonts w:ascii="Times New Roman" w:eastAsiaTheme="minorHAnsi" w:hAnsi="Times New Roman" w:cs="Times New Roman"/>
          <w:color w:val="000000"/>
          <w:sz w:val="24"/>
          <w:szCs w:val="24"/>
          <w:lang w:eastAsia="en-US"/>
        </w:rPr>
        <w:t>и другие (по выбору).</w:t>
      </w:r>
      <w:bookmarkEnd w:id="2"/>
      <w:r w:rsidRPr="00EA67B9">
        <w:rPr>
          <w:rFonts w:ascii="Times New Roman" w:eastAsiaTheme="minorHAnsi" w:hAnsi="Times New Roman" w:cs="Times New Roman"/>
          <w:color w:val="000000"/>
          <w:sz w:val="24"/>
          <w:szCs w:val="24"/>
          <w:lang w:eastAsia="en-US"/>
        </w:rPr>
        <w:t>‌</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i/>
          <w:color w:val="000000"/>
          <w:sz w:val="24"/>
          <w:szCs w:val="24"/>
          <w:lang w:eastAsia="en-US"/>
        </w:rPr>
        <w:t xml:space="preserve">Произведения о родной природе. </w:t>
      </w:r>
      <w:r w:rsidRPr="00EA67B9">
        <w:rPr>
          <w:rFonts w:ascii="Times New Roman" w:eastAsiaTheme="minorHAnsi" w:hAnsi="Times New Roman" w:cs="Times New Roman"/>
          <w:color w:val="000000"/>
          <w:sz w:val="24"/>
          <w:szCs w:val="24"/>
          <w:lang w:eastAsia="en-US"/>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i/>
          <w:color w:val="000000"/>
          <w:sz w:val="24"/>
          <w:szCs w:val="24"/>
          <w:lang w:eastAsia="en-US"/>
        </w:rPr>
        <w:t>Устное народное творчество – малые фольклорные жанры</w:t>
      </w:r>
      <w:r w:rsidRPr="00EA67B9">
        <w:rPr>
          <w:rFonts w:ascii="Times New Roman" w:eastAsiaTheme="minorHAnsi" w:hAnsi="Times New Roman" w:cs="Times New Roman"/>
          <w:color w:val="000000"/>
          <w:sz w:val="24"/>
          <w:szCs w:val="24"/>
          <w:lang w:eastAsia="en-US"/>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t>Произведения для чтения: потешки, загадки, пословицы.</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i/>
          <w:color w:val="000000"/>
          <w:sz w:val="24"/>
          <w:szCs w:val="24"/>
          <w:lang w:eastAsia="en-US"/>
        </w:rPr>
        <w:t>Произведения о братьях наших меньших</w:t>
      </w:r>
      <w:r w:rsidRPr="00EA67B9">
        <w:rPr>
          <w:rFonts w:ascii="Times New Roman" w:eastAsiaTheme="minorHAnsi" w:hAnsi="Times New Roman" w:cs="Times New Roman"/>
          <w:color w:val="000000"/>
          <w:sz w:val="24"/>
          <w:szCs w:val="24"/>
          <w:lang w:eastAsia="en-US"/>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t>Произведения для чтения: В.В. Бианки «Лис и Мышонок», Е.И. Чарушин «Про Томку», М.М. Пришвин «Ёж», Н.И. Сладков «Лисица и Ёж» ‌</w:t>
      </w:r>
      <w:bookmarkStart w:id="3" w:name="66727995-ccb9-483c-ab87-338e562062bf"/>
      <w:r w:rsidRPr="00EA67B9">
        <w:rPr>
          <w:rFonts w:ascii="Times New Roman" w:eastAsiaTheme="minorHAnsi" w:hAnsi="Times New Roman" w:cs="Times New Roman"/>
          <w:color w:val="000000"/>
          <w:sz w:val="24"/>
          <w:szCs w:val="24"/>
          <w:lang w:eastAsia="en-US"/>
        </w:rPr>
        <w:t>и другие.</w:t>
      </w:r>
      <w:bookmarkEnd w:id="3"/>
      <w:r w:rsidRPr="00EA67B9">
        <w:rPr>
          <w:rFonts w:ascii="Times New Roman" w:eastAsiaTheme="minorHAnsi" w:hAnsi="Times New Roman" w:cs="Times New Roman"/>
          <w:color w:val="000000"/>
          <w:sz w:val="24"/>
          <w:szCs w:val="24"/>
          <w:lang w:eastAsia="en-US"/>
        </w:rPr>
        <w:t>‌</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i/>
          <w:color w:val="000000"/>
          <w:sz w:val="24"/>
          <w:szCs w:val="24"/>
          <w:lang w:eastAsia="en-US"/>
        </w:rPr>
        <w:t>Произведения о маме.</w:t>
      </w:r>
      <w:r w:rsidRPr="00EA67B9">
        <w:rPr>
          <w:rFonts w:ascii="Times New Roman" w:eastAsiaTheme="minorHAnsi" w:hAnsi="Times New Roman" w:cs="Times New Roman"/>
          <w:color w:val="000000"/>
          <w:sz w:val="24"/>
          <w:szCs w:val="24"/>
          <w:lang w:eastAsia="en-US"/>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4" w:name="e46fa320-3923-4d10-a9b9-62c8e2f571cd"/>
      <w:r w:rsidRPr="00EA67B9">
        <w:rPr>
          <w:rFonts w:ascii="Times New Roman" w:eastAsiaTheme="minorHAnsi" w:hAnsi="Times New Roman" w:cs="Times New Roman"/>
          <w:color w:val="000000"/>
          <w:sz w:val="24"/>
          <w:szCs w:val="24"/>
          <w:lang w:eastAsia="en-US"/>
        </w:rPr>
        <w:t>и др.</w:t>
      </w:r>
      <w:bookmarkEnd w:id="4"/>
      <w:r w:rsidRPr="00EA67B9">
        <w:rPr>
          <w:rFonts w:ascii="Times New Roman" w:eastAsiaTheme="minorHAnsi" w:hAnsi="Times New Roman" w:cs="Times New Roman"/>
          <w:color w:val="000000"/>
          <w:sz w:val="24"/>
          <w:szCs w:val="24"/>
          <w:lang w:eastAsia="en-US"/>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t>Произведения для чтения: Е.А. Благинина «Посидим в тишине», А.Л. Барто «Мама», А.В. Митяев «За что я люблю маму» ‌</w:t>
      </w:r>
      <w:bookmarkStart w:id="5" w:name="63596e71-5bd8-419a-90ca-6aed494cac88"/>
      <w:r w:rsidRPr="00EA67B9">
        <w:rPr>
          <w:rFonts w:ascii="Times New Roman" w:eastAsiaTheme="minorHAnsi" w:hAnsi="Times New Roman" w:cs="Times New Roman"/>
          <w:color w:val="000000"/>
          <w:sz w:val="24"/>
          <w:szCs w:val="24"/>
          <w:lang w:eastAsia="en-US"/>
        </w:rPr>
        <w:t>и другие (по выбору).</w:t>
      </w:r>
      <w:bookmarkEnd w:id="5"/>
      <w:r w:rsidRPr="00EA67B9">
        <w:rPr>
          <w:rFonts w:ascii="Times New Roman" w:eastAsiaTheme="minorHAnsi" w:hAnsi="Times New Roman" w:cs="Times New Roman"/>
          <w:color w:val="000000"/>
          <w:sz w:val="24"/>
          <w:szCs w:val="24"/>
          <w:lang w:eastAsia="en-US"/>
        </w:rPr>
        <w:t>‌</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i/>
          <w:color w:val="000000"/>
          <w:sz w:val="24"/>
          <w:szCs w:val="24"/>
          <w:lang w:eastAsia="en-US"/>
        </w:rPr>
        <w:t>Фольклорные и авторские произведения о чудесах и фантазии (не менее трёх произведений).</w:t>
      </w:r>
      <w:r w:rsidRPr="00EA67B9">
        <w:rPr>
          <w:rFonts w:ascii="Times New Roman" w:eastAsiaTheme="minorHAnsi" w:hAnsi="Times New Roman" w:cs="Times New Roman"/>
          <w:color w:val="000000"/>
          <w:sz w:val="24"/>
          <w:szCs w:val="24"/>
          <w:lang w:eastAsia="en-US"/>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D321A" w:rsidRPr="00EA67B9"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color w:val="000000"/>
          <w:sz w:val="24"/>
          <w:szCs w:val="24"/>
          <w:lang w:eastAsia="en-US"/>
        </w:rPr>
        <w:lastRenderedPageBreak/>
        <w:t xml:space="preserve">Произведения для чтения: Р.С. Сеф «Чудо», В.В. Лунин «Я видел чудо», Б.В. Заходер «Моя Вообразилия», Ю.П. Мориц «Сто фантазий» </w:t>
      </w:r>
      <w:r w:rsidRPr="00EA67B9">
        <w:rPr>
          <w:rFonts w:ascii="Times New Roman" w:eastAsiaTheme="minorHAnsi" w:hAnsi="Times New Roman" w:cs="Times New Roman"/>
          <w:color w:val="333333"/>
          <w:sz w:val="24"/>
          <w:szCs w:val="24"/>
          <w:lang w:eastAsia="en-US"/>
        </w:rPr>
        <w:t>​‌</w:t>
      </w:r>
      <w:bookmarkStart w:id="6" w:name="12713f49-ef73-4ff6-b09f-5cc4c35dfca4"/>
      <w:r w:rsidRPr="00EA67B9">
        <w:rPr>
          <w:rFonts w:ascii="Times New Roman" w:eastAsiaTheme="minorHAnsi" w:hAnsi="Times New Roman" w:cs="Times New Roman"/>
          <w:color w:val="333333"/>
          <w:sz w:val="24"/>
          <w:szCs w:val="24"/>
          <w:lang w:eastAsia="en-US"/>
        </w:rPr>
        <w:t>и другие (по выбору).</w:t>
      </w:r>
      <w:bookmarkEnd w:id="6"/>
      <w:r w:rsidRPr="00EA67B9">
        <w:rPr>
          <w:rFonts w:ascii="Times New Roman" w:eastAsiaTheme="minorHAnsi" w:hAnsi="Times New Roman" w:cs="Times New Roman"/>
          <w:color w:val="333333"/>
          <w:sz w:val="24"/>
          <w:szCs w:val="24"/>
          <w:lang w:eastAsia="en-US"/>
        </w:rPr>
        <w:t>‌</w:t>
      </w:r>
    </w:p>
    <w:p w:rsidR="001D321A" w:rsidRPr="001D321A" w:rsidRDefault="001D321A" w:rsidP="001D321A">
      <w:pPr>
        <w:spacing w:after="0" w:line="264" w:lineRule="auto"/>
        <w:jc w:val="both"/>
        <w:rPr>
          <w:rFonts w:ascii="Times New Roman" w:eastAsiaTheme="minorHAnsi" w:hAnsi="Times New Roman" w:cs="Times New Roman"/>
          <w:sz w:val="24"/>
          <w:szCs w:val="24"/>
          <w:lang w:eastAsia="en-US"/>
        </w:rPr>
      </w:pPr>
      <w:r w:rsidRPr="00EA67B9">
        <w:rPr>
          <w:rFonts w:ascii="Times New Roman" w:eastAsiaTheme="minorHAnsi" w:hAnsi="Times New Roman" w:cs="Times New Roman"/>
          <w:i/>
          <w:color w:val="000000"/>
          <w:sz w:val="24"/>
          <w:szCs w:val="24"/>
          <w:lang w:eastAsia="en-US"/>
        </w:rPr>
        <w:t>Библиографическая культура</w:t>
      </w:r>
      <w:r w:rsidRPr="00EA67B9">
        <w:rPr>
          <w:rFonts w:ascii="Times New Roman" w:eastAsiaTheme="minorHAnsi" w:hAnsi="Times New Roman" w:cs="Times New Roman"/>
          <w:color w:val="000000"/>
          <w:sz w:val="24"/>
          <w:szCs w:val="24"/>
          <w:lang w:eastAsia="en-US"/>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67DD0" w:rsidRDefault="00967DD0" w:rsidP="00B41CA9">
      <w:pPr>
        <w:pStyle w:val="11"/>
        <w:kinsoku w:val="0"/>
        <w:overflowPunct w:val="0"/>
        <w:spacing w:line="240" w:lineRule="auto"/>
        <w:ind w:left="2386" w:right="567"/>
        <w:outlineLvl w:val="9"/>
        <w:rPr>
          <w:sz w:val="28"/>
          <w:szCs w:val="28"/>
        </w:rPr>
      </w:pPr>
    </w:p>
    <w:p w:rsidR="00C25ACF" w:rsidRDefault="00C25ACF" w:rsidP="00C25ACF">
      <w:pPr>
        <w:shd w:val="clear" w:color="auto" w:fill="FFFFFF"/>
        <w:spacing w:after="0" w:line="240" w:lineRule="auto"/>
        <w:ind w:firstLine="227"/>
        <w:jc w:val="center"/>
        <w:rPr>
          <w:rFonts w:ascii="Times New Roman" w:eastAsia="Times New Roman" w:hAnsi="Times New Roman" w:cs="Times New Roman"/>
          <w:b/>
          <w:bCs/>
          <w:color w:val="000000"/>
          <w:sz w:val="28"/>
          <w:szCs w:val="28"/>
        </w:rPr>
      </w:pPr>
      <w:r w:rsidRPr="00C25ACF">
        <w:rPr>
          <w:rFonts w:ascii="Times New Roman" w:eastAsia="Times New Roman" w:hAnsi="Times New Roman" w:cs="Times New Roman"/>
          <w:b/>
          <w:bCs/>
          <w:color w:val="000000"/>
          <w:sz w:val="28"/>
          <w:szCs w:val="28"/>
        </w:rPr>
        <w:t>ПЛАНИРУЕМЫЕ ОБРАЗОВАТЕЛЬНЫЕ РЕЗУЛЬТАТЫ</w:t>
      </w:r>
    </w:p>
    <w:p w:rsidR="00C25ACF" w:rsidRPr="00C25ACF" w:rsidRDefault="00C25ACF" w:rsidP="00C25ACF">
      <w:pPr>
        <w:shd w:val="clear" w:color="auto" w:fill="FFFFFF"/>
        <w:spacing w:after="0" w:line="240" w:lineRule="auto"/>
        <w:ind w:firstLine="227"/>
        <w:jc w:val="center"/>
        <w:rPr>
          <w:rFonts w:ascii="Times New Roman" w:eastAsia="Times New Roman" w:hAnsi="Times New Roman" w:cs="Times New Roman"/>
          <w:b/>
          <w:bCs/>
          <w:color w:val="000000"/>
          <w:sz w:val="28"/>
          <w:szCs w:val="28"/>
        </w:rPr>
      </w:pPr>
    </w:p>
    <w:p w:rsidR="001D321A" w:rsidRPr="00C25ACF" w:rsidRDefault="001D321A" w:rsidP="001D321A">
      <w:pPr>
        <w:shd w:val="clear" w:color="auto" w:fill="FFFFFF"/>
        <w:spacing w:after="0" w:line="240" w:lineRule="auto"/>
        <w:ind w:firstLine="227"/>
        <w:jc w:val="both"/>
        <w:rPr>
          <w:rFonts w:ascii="Times New Roman" w:eastAsia="Times New Roman" w:hAnsi="Times New Roman" w:cs="Times New Roman"/>
          <w:color w:val="000000"/>
          <w:sz w:val="24"/>
          <w:szCs w:val="24"/>
        </w:rPr>
      </w:pPr>
      <w:r w:rsidRPr="00C25ACF">
        <w:rPr>
          <w:rFonts w:ascii="Times New Roman" w:eastAsia="Times New Roman" w:hAnsi="Times New Roman" w:cs="Times New Roman"/>
          <w:color w:val="000000"/>
          <w:sz w:val="24"/>
          <w:szCs w:val="24"/>
        </w:rPr>
        <w:t>Изучение литературного чтения в 1 классе направлено на достижение обучающимися личностных, метапредметных и предметных результатов освоения учебного предмета.</w:t>
      </w:r>
    </w:p>
    <w:p w:rsidR="001D321A" w:rsidRPr="00C25ACF" w:rsidRDefault="001D321A" w:rsidP="00B41CA9">
      <w:pPr>
        <w:pStyle w:val="11"/>
        <w:kinsoku w:val="0"/>
        <w:overflowPunct w:val="0"/>
        <w:spacing w:line="240" w:lineRule="auto"/>
        <w:ind w:left="2386" w:right="567"/>
        <w:outlineLvl w:val="9"/>
      </w:pPr>
    </w:p>
    <w:p w:rsidR="00EA67B9" w:rsidRPr="00C25ACF" w:rsidRDefault="00EA67B9" w:rsidP="00EA67B9">
      <w:pPr>
        <w:spacing w:after="0" w:line="264" w:lineRule="auto"/>
        <w:jc w:val="center"/>
        <w:rPr>
          <w:rFonts w:ascii="Times New Roman" w:eastAsiaTheme="minorHAnsi" w:hAnsi="Times New Roman" w:cs="Times New Roman"/>
          <w:sz w:val="24"/>
          <w:szCs w:val="24"/>
          <w:lang w:eastAsia="en-US"/>
        </w:rPr>
      </w:pPr>
      <w:r w:rsidRPr="00C25ACF">
        <w:rPr>
          <w:rFonts w:ascii="Times New Roman" w:eastAsiaTheme="minorHAnsi" w:hAnsi="Times New Roman" w:cs="Times New Roman"/>
          <w:b/>
          <w:color w:val="000000"/>
          <w:sz w:val="24"/>
          <w:szCs w:val="24"/>
          <w:lang w:eastAsia="en-US"/>
        </w:rPr>
        <w:t>ЛИЧНОСТНЫЕ РЕЗУЛЬТАТЫ</w:t>
      </w:r>
    </w:p>
    <w:p w:rsidR="00EA67B9" w:rsidRPr="00C25ACF" w:rsidRDefault="00EA67B9" w:rsidP="00EA67B9">
      <w:pPr>
        <w:spacing w:after="0" w:line="264" w:lineRule="auto"/>
        <w:jc w:val="both"/>
        <w:rPr>
          <w:rFonts w:ascii="Times New Roman" w:eastAsiaTheme="minorHAnsi" w:hAnsi="Times New Roman" w:cs="Times New Roman"/>
          <w:sz w:val="24"/>
          <w:szCs w:val="24"/>
          <w:lang w:eastAsia="en-US"/>
        </w:rPr>
      </w:pPr>
    </w:p>
    <w:p w:rsidR="00EA67B9" w:rsidRPr="00C25ACF" w:rsidRDefault="00EA67B9" w:rsidP="00EA67B9">
      <w:pPr>
        <w:spacing w:after="0" w:line="264" w:lineRule="auto"/>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b/>
          <w:color w:val="000000"/>
          <w:sz w:val="24"/>
          <w:szCs w:val="24"/>
          <w:lang w:val="en-US" w:eastAsia="en-US"/>
        </w:rPr>
        <w:t>Гражданско-патриотическое воспитание:</w:t>
      </w:r>
    </w:p>
    <w:p w:rsidR="00EA67B9" w:rsidRPr="00C25ACF" w:rsidRDefault="00EA67B9" w:rsidP="00EA67B9">
      <w:pPr>
        <w:numPr>
          <w:ilvl w:val="0"/>
          <w:numId w:val="25"/>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A67B9" w:rsidRPr="00C25ACF" w:rsidRDefault="00EA67B9" w:rsidP="00EA67B9">
      <w:pPr>
        <w:numPr>
          <w:ilvl w:val="0"/>
          <w:numId w:val="25"/>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A67B9" w:rsidRPr="00C25ACF" w:rsidRDefault="00EA67B9" w:rsidP="00EA67B9">
      <w:pPr>
        <w:numPr>
          <w:ilvl w:val="0"/>
          <w:numId w:val="25"/>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b/>
          <w:color w:val="000000"/>
          <w:sz w:val="24"/>
          <w:szCs w:val="24"/>
          <w:lang w:val="en-US" w:eastAsia="en-US"/>
        </w:rPr>
        <w:t>Духовно-нравственное воспитание:</w:t>
      </w:r>
    </w:p>
    <w:p w:rsidR="00EA67B9" w:rsidRPr="00C25ACF" w:rsidRDefault="00EA67B9" w:rsidP="00EA67B9">
      <w:pPr>
        <w:numPr>
          <w:ilvl w:val="0"/>
          <w:numId w:val="26"/>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A67B9" w:rsidRPr="00C25ACF" w:rsidRDefault="00EA67B9" w:rsidP="00EA67B9">
      <w:pPr>
        <w:numPr>
          <w:ilvl w:val="0"/>
          <w:numId w:val="26"/>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осознание этических понятий, оценка поведения и поступков персонажей художественных произведений в ситуации нравственного выбора;</w:t>
      </w:r>
    </w:p>
    <w:p w:rsidR="00EA67B9" w:rsidRPr="00C25ACF" w:rsidRDefault="00EA67B9" w:rsidP="00EA67B9">
      <w:pPr>
        <w:numPr>
          <w:ilvl w:val="0"/>
          <w:numId w:val="26"/>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A67B9" w:rsidRPr="00C25ACF" w:rsidRDefault="00EA67B9" w:rsidP="00EA67B9">
      <w:pPr>
        <w:numPr>
          <w:ilvl w:val="0"/>
          <w:numId w:val="26"/>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 xml:space="preserve">неприятие любых форм поведения, направленных на причинение физического и морального вреда другим людям </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b/>
          <w:color w:val="000000"/>
          <w:sz w:val="24"/>
          <w:szCs w:val="24"/>
          <w:lang w:val="en-US" w:eastAsia="en-US"/>
        </w:rPr>
        <w:t>Эстетическое воспитание:</w:t>
      </w:r>
    </w:p>
    <w:p w:rsidR="00EA67B9" w:rsidRPr="00C25ACF" w:rsidRDefault="00EA67B9" w:rsidP="00EA67B9">
      <w:pPr>
        <w:numPr>
          <w:ilvl w:val="0"/>
          <w:numId w:val="27"/>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A67B9" w:rsidRPr="00C25ACF" w:rsidRDefault="00EA67B9" w:rsidP="00EA67B9">
      <w:pPr>
        <w:numPr>
          <w:ilvl w:val="0"/>
          <w:numId w:val="27"/>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A67B9" w:rsidRPr="00C25ACF" w:rsidRDefault="00EA67B9" w:rsidP="00EA67B9">
      <w:pPr>
        <w:numPr>
          <w:ilvl w:val="0"/>
          <w:numId w:val="27"/>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понимание образного языка художественных произведений, выразительных средств, создающих художественный образ.</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b/>
          <w:color w:val="000000"/>
          <w:sz w:val="24"/>
          <w:szCs w:val="24"/>
          <w:lang w:val="en-US" w:eastAsia="en-US"/>
        </w:rPr>
        <w:t>Трудовое воспитание:</w:t>
      </w:r>
    </w:p>
    <w:p w:rsidR="00EA67B9" w:rsidRPr="00C25ACF" w:rsidRDefault="00EA67B9" w:rsidP="00EA67B9">
      <w:pPr>
        <w:numPr>
          <w:ilvl w:val="0"/>
          <w:numId w:val="2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b/>
          <w:color w:val="000000"/>
          <w:sz w:val="24"/>
          <w:szCs w:val="24"/>
          <w:lang w:val="en-US" w:eastAsia="en-US"/>
        </w:rPr>
        <w:t>Экологическое воспитание:</w:t>
      </w:r>
    </w:p>
    <w:p w:rsidR="00EA67B9" w:rsidRPr="00C25ACF" w:rsidRDefault="00EA67B9" w:rsidP="00EA67B9">
      <w:pPr>
        <w:numPr>
          <w:ilvl w:val="0"/>
          <w:numId w:val="29"/>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бережное отношение к природе, осознание проблем взаимоотношений человека и животных, отражённых в литературных произведениях;</w:t>
      </w:r>
    </w:p>
    <w:p w:rsidR="00EA67B9" w:rsidRPr="00C25ACF" w:rsidRDefault="00EA67B9" w:rsidP="00EA67B9">
      <w:pPr>
        <w:numPr>
          <w:ilvl w:val="0"/>
          <w:numId w:val="29"/>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неприятие действий, приносящих ей вред.</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b/>
          <w:color w:val="000000"/>
          <w:sz w:val="24"/>
          <w:szCs w:val="24"/>
          <w:lang w:val="en-US" w:eastAsia="en-US"/>
        </w:rPr>
        <w:t>Ценности научного познания:</w:t>
      </w:r>
    </w:p>
    <w:p w:rsidR="00EA67B9" w:rsidRPr="00C25ACF" w:rsidRDefault="00EA67B9" w:rsidP="00EA67B9">
      <w:pPr>
        <w:numPr>
          <w:ilvl w:val="0"/>
          <w:numId w:val="30"/>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A67B9" w:rsidRPr="00C25ACF" w:rsidRDefault="00EA67B9" w:rsidP="00EA67B9">
      <w:pPr>
        <w:numPr>
          <w:ilvl w:val="0"/>
          <w:numId w:val="30"/>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овладение смысловым чтением для решения различного уровня учебных и жизненных задач;</w:t>
      </w:r>
    </w:p>
    <w:p w:rsidR="00EA67B9" w:rsidRPr="00C25ACF" w:rsidRDefault="00EA67B9" w:rsidP="00EA67B9">
      <w:pPr>
        <w:numPr>
          <w:ilvl w:val="0"/>
          <w:numId w:val="30"/>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EA67B9" w:rsidRPr="00C25ACF" w:rsidRDefault="00EA67B9" w:rsidP="00EA67B9">
      <w:pPr>
        <w:spacing w:after="0" w:line="264" w:lineRule="auto"/>
        <w:jc w:val="both"/>
        <w:rPr>
          <w:rFonts w:ascii="Times New Roman" w:eastAsiaTheme="minorHAnsi" w:hAnsi="Times New Roman" w:cs="Times New Roman"/>
          <w:sz w:val="24"/>
          <w:szCs w:val="24"/>
          <w:lang w:eastAsia="en-US"/>
        </w:rPr>
      </w:pPr>
    </w:p>
    <w:p w:rsidR="00EA67B9" w:rsidRPr="00C25ACF" w:rsidRDefault="00EA67B9" w:rsidP="00EA67B9">
      <w:pPr>
        <w:spacing w:after="0" w:line="264" w:lineRule="auto"/>
        <w:jc w:val="center"/>
        <w:rPr>
          <w:rFonts w:ascii="Times New Roman" w:eastAsiaTheme="minorHAnsi" w:hAnsi="Times New Roman" w:cs="Times New Roman"/>
          <w:sz w:val="24"/>
          <w:szCs w:val="24"/>
          <w:lang w:eastAsia="en-US"/>
        </w:rPr>
      </w:pPr>
      <w:r w:rsidRPr="00C25ACF">
        <w:rPr>
          <w:rFonts w:ascii="Times New Roman" w:eastAsiaTheme="minorHAnsi" w:hAnsi="Times New Roman" w:cs="Times New Roman"/>
          <w:b/>
          <w:color w:val="000000"/>
          <w:sz w:val="24"/>
          <w:szCs w:val="24"/>
          <w:lang w:eastAsia="en-US"/>
        </w:rPr>
        <w:t>МЕТАПРЕДМЕТНЫЕ РЕЗУЛЬТАТЫ</w:t>
      </w:r>
    </w:p>
    <w:p w:rsidR="00EA67B9" w:rsidRPr="00C25ACF" w:rsidRDefault="00EA67B9" w:rsidP="00EA67B9">
      <w:pPr>
        <w:spacing w:after="0" w:line="264" w:lineRule="auto"/>
        <w:jc w:val="both"/>
        <w:rPr>
          <w:rFonts w:ascii="Times New Roman" w:eastAsiaTheme="minorHAnsi" w:hAnsi="Times New Roman" w:cs="Times New Roman"/>
          <w:sz w:val="24"/>
          <w:szCs w:val="24"/>
          <w:lang w:eastAsia="en-US"/>
        </w:rPr>
      </w:pPr>
    </w:p>
    <w:p w:rsidR="00EA67B9" w:rsidRPr="00C25ACF" w:rsidRDefault="00EA67B9" w:rsidP="00EA67B9">
      <w:pPr>
        <w:spacing w:after="0" w:line="264" w:lineRule="auto"/>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b/>
          <w:bCs/>
          <w:color w:val="000000"/>
          <w:sz w:val="24"/>
          <w:szCs w:val="24"/>
          <w:lang w:eastAsia="en-US"/>
        </w:rPr>
        <w:t>познавательные универсальные учебные действия</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i/>
          <w:color w:val="000000"/>
          <w:sz w:val="24"/>
          <w:szCs w:val="24"/>
          <w:lang w:val="en-US" w:eastAsia="en-US"/>
        </w:rPr>
        <w:t>базовые логические действия:</w:t>
      </w:r>
    </w:p>
    <w:p w:rsidR="00EA67B9" w:rsidRPr="00C25ACF" w:rsidRDefault="00EA67B9" w:rsidP="00EA67B9">
      <w:pPr>
        <w:numPr>
          <w:ilvl w:val="0"/>
          <w:numId w:val="31"/>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A67B9" w:rsidRPr="00C25ACF" w:rsidRDefault="00EA67B9" w:rsidP="00EA67B9">
      <w:pPr>
        <w:numPr>
          <w:ilvl w:val="0"/>
          <w:numId w:val="31"/>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объединять произведения по жанру, авторской принадлежности;</w:t>
      </w:r>
    </w:p>
    <w:p w:rsidR="00EA67B9" w:rsidRPr="00C25ACF" w:rsidRDefault="00EA67B9" w:rsidP="00EA67B9">
      <w:pPr>
        <w:numPr>
          <w:ilvl w:val="0"/>
          <w:numId w:val="31"/>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определять существенный признак для классификации, классифицировать произведения по темам, жанрам и видам;</w:t>
      </w:r>
    </w:p>
    <w:p w:rsidR="00EA67B9" w:rsidRPr="00C25ACF" w:rsidRDefault="00EA67B9" w:rsidP="00EA67B9">
      <w:pPr>
        <w:numPr>
          <w:ilvl w:val="0"/>
          <w:numId w:val="31"/>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A67B9" w:rsidRPr="00C25ACF" w:rsidRDefault="00EA67B9" w:rsidP="00EA67B9">
      <w:pPr>
        <w:numPr>
          <w:ilvl w:val="0"/>
          <w:numId w:val="31"/>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выявлять недостаток информации для решения учебной (практической) задачи на основе предложенного алгоритма;</w:t>
      </w:r>
    </w:p>
    <w:p w:rsidR="00EA67B9" w:rsidRPr="00C25ACF" w:rsidRDefault="00EA67B9" w:rsidP="00EA67B9">
      <w:pPr>
        <w:numPr>
          <w:ilvl w:val="0"/>
          <w:numId w:val="31"/>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i/>
          <w:color w:val="000000"/>
          <w:sz w:val="24"/>
          <w:szCs w:val="24"/>
          <w:lang w:val="en-US" w:eastAsia="en-US"/>
        </w:rPr>
        <w:t>базовые исследовательские действия:</w:t>
      </w:r>
    </w:p>
    <w:p w:rsidR="00EA67B9" w:rsidRPr="00C25ACF" w:rsidRDefault="00EA67B9" w:rsidP="00EA67B9">
      <w:pPr>
        <w:numPr>
          <w:ilvl w:val="0"/>
          <w:numId w:val="32"/>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определять разрыв между реальным и желательным состоянием объекта (ситуации) на основе предложенных учителем вопросов;</w:t>
      </w:r>
    </w:p>
    <w:p w:rsidR="00EA67B9" w:rsidRPr="00C25ACF" w:rsidRDefault="00EA67B9" w:rsidP="00EA67B9">
      <w:pPr>
        <w:numPr>
          <w:ilvl w:val="0"/>
          <w:numId w:val="32"/>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формулировать с помощью учителя цель, планировать изменения объекта, ситуации;</w:t>
      </w:r>
    </w:p>
    <w:p w:rsidR="00EA67B9" w:rsidRPr="00C25ACF" w:rsidRDefault="00EA67B9" w:rsidP="00EA67B9">
      <w:pPr>
        <w:numPr>
          <w:ilvl w:val="0"/>
          <w:numId w:val="32"/>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сравнивать несколько вариантов решения задачи, выбирать наиболее подходящий (на основе предложенных критериев);</w:t>
      </w:r>
    </w:p>
    <w:p w:rsidR="00EA67B9" w:rsidRPr="00C25ACF" w:rsidRDefault="00EA67B9" w:rsidP="00EA67B9">
      <w:pPr>
        <w:numPr>
          <w:ilvl w:val="0"/>
          <w:numId w:val="32"/>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A67B9" w:rsidRPr="00C25ACF" w:rsidRDefault="00EA67B9" w:rsidP="00EA67B9">
      <w:pPr>
        <w:numPr>
          <w:ilvl w:val="0"/>
          <w:numId w:val="32"/>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A67B9" w:rsidRPr="00C25ACF" w:rsidRDefault="00EA67B9" w:rsidP="00EA67B9">
      <w:pPr>
        <w:numPr>
          <w:ilvl w:val="0"/>
          <w:numId w:val="32"/>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прогнозировать возможное развитие процессов, событий и их последствия в аналогичных или сходных ситуациях;</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i/>
          <w:color w:val="000000"/>
          <w:sz w:val="24"/>
          <w:szCs w:val="24"/>
          <w:lang w:val="en-US" w:eastAsia="en-US"/>
        </w:rPr>
        <w:t>работа с информацией:</w:t>
      </w:r>
    </w:p>
    <w:p w:rsidR="00EA67B9" w:rsidRPr="00C25ACF" w:rsidRDefault="00EA67B9" w:rsidP="00EA67B9">
      <w:pPr>
        <w:numPr>
          <w:ilvl w:val="0"/>
          <w:numId w:val="33"/>
        </w:numPr>
        <w:spacing w:after="0" w:line="264" w:lineRule="auto"/>
        <w:ind w:left="0" w:firstLine="0"/>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color w:val="000000"/>
          <w:sz w:val="24"/>
          <w:szCs w:val="24"/>
          <w:lang w:val="en-US" w:eastAsia="en-US"/>
        </w:rPr>
        <w:t>выбирать источник получения информации;</w:t>
      </w:r>
    </w:p>
    <w:p w:rsidR="00EA67B9" w:rsidRPr="00C25ACF" w:rsidRDefault="00EA67B9" w:rsidP="00EA67B9">
      <w:pPr>
        <w:numPr>
          <w:ilvl w:val="0"/>
          <w:numId w:val="33"/>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lastRenderedPageBreak/>
        <w:t>согласно заданному алгоритму находить в предложенном источнике информацию, представленную в явном виде;</w:t>
      </w:r>
    </w:p>
    <w:p w:rsidR="00EA67B9" w:rsidRPr="00C25ACF" w:rsidRDefault="00EA67B9" w:rsidP="00EA67B9">
      <w:pPr>
        <w:numPr>
          <w:ilvl w:val="0"/>
          <w:numId w:val="33"/>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распознавать достоверную и недостоверную информацию самостоятельно или на основании предложенного учителем способа её проверки;</w:t>
      </w:r>
    </w:p>
    <w:p w:rsidR="00EA67B9" w:rsidRPr="00C25ACF" w:rsidRDefault="00EA67B9" w:rsidP="00EA67B9">
      <w:pPr>
        <w:numPr>
          <w:ilvl w:val="0"/>
          <w:numId w:val="33"/>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A67B9" w:rsidRPr="00C25ACF" w:rsidRDefault="00EA67B9" w:rsidP="00EA67B9">
      <w:pPr>
        <w:numPr>
          <w:ilvl w:val="0"/>
          <w:numId w:val="33"/>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анализировать и создавать текстовую, видео, графическую, звуковую информацию в соответствии с учебной задачей;</w:t>
      </w:r>
    </w:p>
    <w:p w:rsidR="00EA67B9" w:rsidRPr="00C25ACF" w:rsidRDefault="00EA67B9" w:rsidP="00EA67B9">
      <w:pPr>
        <w:numPr>
          <w:ilvl w:val="0"/>
          <w:numId w:val="33"/>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 xml:space="preserve">самостоятельно создавать схемы, таблицы для представления информации. </w:t>
      </w:r>
      <w:r w:rsidRPr="00C25ACF">
        <w:rPr>
          <w:rFonts w:ascii="Times New Roman" w:eastAsiaTheme="minorHAnsi" w:hAnsi="Times New Roman" w:cs="Times New Roman"/>
          <w:b/>
          <w:color w:val="000000"/>
          <w:sz w:val="24"/>
          <w:szCs w:val="24"/>
          <w:lang w:eastAsia="en-US"/>
        </w:rPr>
        <w:t xml:space="preserve">коммуникативные </w:t>
      </w:r>
      <w:r w:rsidRPr="00C25ACF">
        <w:rPr>
          <w:rFonts w:ascii="Times New Roman" w:eastAsiaTheme="minorHAnsi" w:hAnsi="Times New Roman" w:cs="Times New Roman"/>
          <w:color w:val="000000"/>
          <w:sz w:val="24"/>
          <w:szCs w:val="24"/>
          <w:lang w:eastAsia="en-US"/>
        </w:rPr>
        <w:t>универсальные учебные действия:</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i/>
          <w:color w:val="000000"/>
          <w:sz w:val="24"/>
          <w:szCs w:val="24"/>
          <w:lang w:val="en-US" w:eastAsia="en-US"/>
        </w:rPr>
        <w:t>общение</w:t>
      </w:r>
      <w:r w:rsidRPr="00C25ACF">
        <w:rPr>
          <w:rFonts w:ascii="Times New Roman" w:eastAsiaTheme="minorHAnsi" w:hAnsi="Times New Roman" w:cs="Times New Roman"/>
          <w:color w:val="000000"/>
          <w:sz w:val="24"/>
          <w:szCs w:val="24"/>
          <w:lang w:val="en-US" w:eastAsia="en-US"/>
        </w:rPr>
        <w:t>:</w:t>
      </w:r>
    </w:p>
    <w:p w:rsidR="00EA67B9" w:rsidRPr="00C25ACF" w:rsidRDefault="00EA67B9" w:rsidP="00EA67B9">
      <w:pPr>
        <w:numPr>
          <w:ilvl w:val="0"/>
          <w:numId w:val="34"/>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воспринимать и формулировать суждения, выражать эмоции в соответствии с целями и условиями общения в знакомой среде;</w:t>
      </w:r>
    </w:p>
    <w:p w:rsidR="00EA67B9" w:rsidRPr="00C25ACF" w:rsidRDefault="00EA67B9" w:rsidP="00EA67B9">
      <w:pPr>
        <w:numPr>
          <w:ilvl w:val="0"/>
          <w:numId w:val="34"/>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проявлять уважительное отношение к собеседнику, соблюдать правила ведения диалога и дискуссии;</w:t>
      </w:r>
    </w:p>
    <w:p w:rsidR="00EA67B9" w:rsidRPr="00C25ACF" w:rsidRDefault="00EA67B9" w:rsidP="00EA67B9">
      <w:pPr>
        <w:numPr>
          <w:ilvl w:val="0"/>
          <w:numId w:val="34"/>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признавать возможность существования разных точек зрения;</w:t>
      </w:r>
    </w:p>
    <w:p w:rsidR="00EA67B9" w:rsidRPr="00C25ACF" w:rsidRDefault="00EA67B9" w:rsidP="00EA67B9">
      <w:pPr>
        <w:numPr>
          <w:ilvl w:val="0"/>
          <w:numId w:val="34"/>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корректно и аргументированно высказывать своё мнение;</w:t>
      </w:r>
    </w:p>
    <w:p w:rsidR="00EA67B9" w:rsidRPr="00C25ACF" w:rsidRDefault="00EA67B9" w:rsidP="00EA67B9">
      <w:pPr>
        <w:numPr>
          <w:ilvl w:val="0"/>
          <w:numId w:val="34"/>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строить речевое высказывание в соответствии с поставленной задачей;</w:t>
      </w:r>
    </w:p>
    <w:p w:rsidR="00EA67B9" w:rsidRPr="00C25ACF" w:rsidRDefault="00EA67B9" w:rsidP="00EA67B9">
      <w:pPr>
        <w:numPr>
          <w:ilvl w:val="0"/>
          <w:numId w:val="34"/>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создавать устные и письменные тексты (описание, рассуждение, повествование);</w:t>
      </w:r>
    </w:p>
    <w:p w:rsidR="00EA67B9" w:rsidRPr="00C25ACF" w:rsidRDefault="00EA67B9" w:rsidP="00EA67B9">
      <w:pPr>
        <w:numPr>
          <w:ilvl w:val="0"/>
          <w:numId w:val="34"/>
        </w:numPr>
        <w:spacing w:after="0" w:line="264" w:lineRule="auto"/>
        <w:ind w:left="0" w:firstLine="0"/>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color w:val="000000"/>
          <w:sz w:val="24"/>
          <w:szCs w:val="24"/>
          <w:lang w:val="en-US" w:eastAsia="en-US"/>
        </w:rPr>
        <w:t>готовить небольшие публичные выступления;</w:t>
      </w:r>
    </w:p>
    <w:p w:rsidR="00EA67B9" w:rsidRPr="00C25ACF" w:rsidRDefault="00EA67B9" w:rsidP="00EA67B9">
      <w:pPr>
        <w:numPr>
          <w:ilvl w:val="0"/>
          <w:numId w:val="34"/>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подбирать иллюстративный материал (рисунки, фото, плакаты) к тексту выступления.</w:t>
      </w:r>
    </w:p>
    <w:p w:rsidR="00EA67B9" w:rsidRPr="00C25ACF" w:rsidRDefault="00EA67B9" w:rsidP="00EA67B9">
      <w:pPr>
        <w:spacing w:after="0" w:line="264" w:lineRule="auto"/>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b/>
          <w:color w:val="000000"/>
          <w:sz w:val="24"/>
          <w:szCs w:val="24"/>
          <w:lang w:eastAsia="en-US"/>
        </w:rPr>
        <w:t>регулятивные</w:t>
      </w:r>
      <w:r w:rsidRPr="00C25ACF">
        <w:rPr>
          <w:rFonts w:ascii="Times New Roman" w:eastAsiaTheme="minorHAnsi" w:hAnsi="Times New Roman" w:cs="Times New Roman"/>
          <w:color w:val="000000"/>
          <w:sz w:val="24"/>
          <w:szCs w:val="24"/>
          <w:lang w:eastAsia="en-US"/>
        </w:rPr>
        <w:t xml:space="preserve"> универсальные учебные действия:</w:t>
      </w:r>
    </w:p>
    <w:p w:rsidR="00EA67B9" w:rsidRPr="00C25ACF" w:rsidRDefault="00EA67B9" w:rsidP="00EA67B9">
      <w:pPr>
        <w:spacing w:after="0" w:line="264" w:lineRule="auto"/>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i/>
          <w:color w:val="000000"/>
          <w:sz w:val="24"/>
          <w:szCs w:val="24"/>
          <w:lang w:eastAsia="en-US"/>
        </w:rPr>
        <w:t>самоорганизация</w:t>
      </w:r>
      <w:r w:rsidRPr="00C25ACF">
        <w:rPr>
          <w:rFonts w:ascii="Times New Roman" w:eastAsiaTheme="minorHAnsi" w:hAnsi="Times New Roman" w:cs="Times New Roman"/>
          <w:color w:val="000000"/>
          <w:sz w:val="24"/>
          <w:szCs w:val="24"/>
          <w:lang w:eastAsia="en-US"/>
        </w:rPr>
        <w:t>:</w:t>
      </w:r>
    </w:p>
    <w:p w:rsidR="00EA67B9" w:rsidRPr="00C25ACF" w:rsidRDefault="00EA67B9" w:rsidP="00EA67B9">
      <w:pPr>
        <w:numPr>
          <w:ilvl w:val="0"/>
          <w:numId w:val="35"/>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планировать действия по решению учебной задачи для получения результата;</w:t>
      </w:r>
    </w:p>
    <w:p w:rsidR="00EA67B9" w:rsidRPr="00C25ACF" w:rsidRDefault="00EA67B9" w:rsidP="00EA67B9">
      <w:pPr>
        <w:numPr>
          <w:ilvl w:val="0"/>
          <w:numId w:val="35"/>
        </w:numPr>
        <w:spacing w:after="0" w:line="264" w:lineRule="auto"/>
        <w:ind w:left="0" w:firstLine="0"/>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color w:val="000000"/>
          <w:sz w:val="24"/>
          <w:szCs w:val="24"/>
          <w:lang w:val="en-US" w:eastAsia="en-US"/>
        </w:rPr>
        <w:t>выстраивать последовательность выбранных действий;</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i/>
          <w:color w:val="000000"/>
          <w:sz w:val="24"/>
          <w:szCs w:val="24"/>
          <w:lang w:val="en-US" w:eastAsia="en-US"/>
        </w:rPr>
        <w:t>самоконтроль</w:t>
      </w:r>
      <w:r w:rsidRPr="00C25ACF">
        <w:rPr>
          <w:rFonts w:ascii="Times New Roman" w:eastAsiaTheme="minorHAnsi" w:hAnsi="Times New Roman" w:cs="Times New Roman"/>
          <w:color w:val="000000"/>
          <w:sz w:val="24"/>
          <w:szCs w:val="24"/>
          <w:lang w:val="en-US" w:eastAsia="en-US"/>
        </w:rPr>
        <w:t>:</w:t>
      </w:r>
    </w:p>
    <w:p w:rsidR="00EA67B9" w:rsidRPr="00C25ACF" w:rsidRDefault="00EA67B9" w:rsidP="00EA67B9">
      <w:pPr>
        <w:numPr>
          <w:ilvl w:val="0"/>
          <w:numId w:val="36"/>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устанавливать причины успеха/неудач учебной деятельности;</w:t>
      </w:r>
    </w:p>
    <w:p w:rsidR="00EA67B9" w:rsidRPr="00C25ACF" w:rsidRDefault="00EA67B9" w:rsidP="00EA67B9">
      <w:pPr>
        <w:numPr>
          <w:ilvl w:val="0"/>
          <w:numId w:val="36"/>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корректировать свои учебные действия для преодоления ошибок.</w:t>
      </w: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color w:val="000000"/>
          <w:sz w:val="24"/>
          <w:szCs w:val="24"/>
          <w:lang w:val="en-US" w:eastAsia="en-US"/>
        </w:rPr>
        <w:t>Совместная деятельность:</w:t>
      </w:r>
    </w:p>
    <w:p w:rsidR="00EA67B9" w:rsidRPr="00C25ACF" w:rsidRDefault="00EA67B9" w:rsidP="00EA67B9">
      <w:pPr>
        <w:numPr>
          <w:ilvl w:val="0"/>
          <w:numId w:val="37"/>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A67B9" w:rsidRPr="00C25ACF" w:rsidRDefault="00EA67B9" w:rsidP="00EA67B9">
      <w:pPr>
        <w:numPr>
          <w:ilvl w:val="0"/>
          <w:numId w:val="37"/>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A67B9" w:rsidRPr="00C25ACF" w:rsidRDefault="00EA67B9" w:rsidP="00EA67B9">
      <w:pPr>
        <w:numPr>
          <w:ilvl w:val="0"/>
          <w:numId w:val="37"/>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проявлять готовность руководить, выполнять поручения, подчиняться;</w:t>
      </w:r>
    </w:p>
    <w:p w:rsidR="00EA67B9" w:rsidRPr="00C25ACF" w:rsidRDefault="00EA67B9" w:rsidP="00EA67B9">
      <w:pPr>
        <w:numPr>
          <w:ilvl w:val="0"/>
          <w:numId w:val="37"/>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ответственно выполнять свою часть работы;</w:t>
      </w:r>
    </w:p>
    <w:p w:rsidR="00EA67B9" w:rsidRPr="00C25ACF" w:rsidRDefault="00EA67B9" w:rsidP="00EA67B9">
      <w:pPr>
        <w:numPr>
          <w:ilvl w:val="0"/>
          <w:numId w:val="37"/>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оценивать свой вклад в общий результат;</w:t>
      </w:r>
    </w:p>
    <w:p w:rsidR="00EA67B9" w:rsidRPr="00C25ACF" w:rsidRDefault="00EA67B9" w:rsidP="00EA67B9">
      <w:pPr>
        <w:numPr>
          <w:ilvl w:val="0"/>
          <w:numId w:val="37"/>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выполнять совместные проектные задания с опорой на предложенные образцы.</w:t>
      </w:r>
    </w:p>
    <w:p w:rsidR="00EA67B9" w:rsidRPr="00C25ACF" w:rsidRDefault="00EA67B9" w:rsidP="00EA67B9">
      <w:pPr>
        <w:spacing w:after="0" w:line="264" w:lineRule="auto"/>
        <w:jc w:val="both"/>
        <w:rPr>
          <w:rFonts w:ascii="Times New Roman" w:eastAsiaTheme="minorHAnsi" w:hAnsi="Times New Roman" w:cs="Times New Roman"/>
          <w:sz w:val="24"/>
          <w:szCs w:val="24"/>
          <w:lang w:eastAsia="en-US"/>
        </w:rPr>
      </w:pPr>
    </w:p>
    <w:p w:rsidR="00EA67B9" w:rsidRPr="00C25ACF" w:rsidRDefault="00EA67B9" w:rsidP="00EA67B9">
      <w:pPr>
        <w:spacing w:after="0" w:line="264" w:lineRule="auto"/>
        <w:jc w:val="center"/>
        <w:rPr>
          <w:rFonts w:ascii="Times New Roman" w:eastAsiaTheme="minorHAnsi" w:hAnsi="Times New Roman" w:cs="Times New Roman"/>
          <w:sz w:val="24"/>
          <w:szCs w:val="24"/>
          <w:lang w:eastAsia="en-US"/>
        </w:rPr>
      </w:pPr>
      <w:r w:rsidRPr="00C25ACF">
        <w:rPr>
          <w:rFonts w:ascii="Times New Roman" w:eastAsiaTheme="minorHAnsi" w:hAnsi="Times New Roman" w:cs="Times New Roman"/>
          <w:b/>
          <w:color w:val="000000"/>
          <w:sz w:val="24"/>
          <w:szCs w:val="24"/>
          <w:lang w:eastAsia="en-US"/>
        </w:rPr>
        <w:t>ПРЕДМЕТНЫЕ РЕЗУЛЬТАТЫ</w:t>
      </w:r>
    </w:p>
    <w:p w:rsidR="00EA67B9" w:rsidRPr="00C25ACF" w:rsidRDefault="00EA67B9" w:rsidP="00EA67B9">
      <w:pPr>
        <w:spacing w:after="0" w:line="264" w:lineRule="auto"/>
        <w:jc w:val="both"/>
        <w:rPr>
          <w:rFonts w:ascii="Times New Roman" w:eastAsiaTheme="minorHAnsi" w:hAnsi="Times New Roman" w:cs="Times New Roman"/>
          <w:sz w:val="24"/>
          <w:szCs w:val="24"/>
          <w:lang w:eastAsia="en-US"/>
        </w:rPr>
      </w:pPr>
    </w:p>
    <w:p w:rsidR="00EA67B9" w:rsidRPr="00C25ACF" w:rsidRDefault="00EA67B9" w:rsidP="00EA67B9">
      <w:pPr>
        <w:spacing w:after="0" w:line="264" w:lineRule="auto"/>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b/>
          <w:color w:val="000000"/>
          <w:sz w:val="24"/>
          <w:szCs w:val="24"/>
          <w:lang w:val="en-US" w:eastAsia="en-US"/>
        </w:rPr>
        <w:t>1 КЛАСС</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w:t>
      </w:r>
      <w:r w:rsidRPr="00C25ACF">
        <w:rPr>
          <w:rFonts w:ascii="Times New Roman" w:eastAsiaTheme="minorHAnsi" w:hAnsi="Times New Roman" w:cs="Times New Roman"/>
          <w:color w:val="000000"/>
          <w:sz w:val="24"/>
          <w:szCs w:val="24"/>
          <w:lang w:eastAsia="en-US"/>
        </w:rPr>
        <w:lastRenderedPageBreak/>
        <w:t>восприятия и небольшие по объёму произведения в темпе не менее 30 слов в минуту (без отметочного оценивания);</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различать прозаическую (нестихотворную) и стихотворную речь;</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понимать содержание прослушанного/прочитанного произведения: отвечать на вопросы по фактическому содержанию произведения;</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читать по ролям с соблюдением норм произношения, расстановки ударения;</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составлять высказывания по содержанию произведения (не менее 3 предложений) по заданному алгоритму;</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val="en-US" w:eastAsia="en-US"/>
        </w:rPr>
      </w:pPr>
      <w:r w:rsidRPr="00C25ACF">
        <w:rPr>
          <w:rFonts w:ascii="Times New Roman" w:eastAsiaTheme="minorHAnsi" w:hAnsi="Times New Roman" w:cs="Times New Roman"/>
          <w:color w:val="000000"/>
          <w:sz w:val="24"/>
          <w:szCs w:val="24"/>
          <w:lang w:eastAsia="en-US"/>
        </w:rPr>
        <w:t xml:space="preserve">сочинять небольшие тексты по предложенному началу и др. </w:t>
      </w:r>
      <w:r w:rsidRPr="00C25ACF">
        <w:rPr>
          <w:rFonts w:ascii="Times New Roman" w:eastAsiaTheme="minorHAnsi" w:hAnsi="Times New Roman" w:cs="Times New Roman"/>
          <w:color w:val="000000"/>
          <w:sz w:val="24"/>
          <w:szCs w:val="24"/>
          <w:lang w:val="en-US" w:eastAsia="en-US"/>
        </w:rPr>
        <w:t>(не менее 3 предложений);</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ориентироваться в книге/учебнике по обложке, оглавлению, иллюстрациям;</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A67B9" w:rsidRPr="00C25ACF" w:rsidRDefault="00EA67B9" w:rsidP="00EA67B9">
      <w:pPr>
        <w:numPr>
          <w:ilvl w:val="0"/>
          <w:numId w:val="38"/>
        </w:numPr>
        <w:spacing w:after="0" w:line="264" w:lineRule="auto"/>
        <w:ind w:left="0" w:firstLine="0"/>
        <w:jc w:val="both"/>
        <w:rPr>
          <w:rFonts w:ascii="Times New Roman" w:eastAsiaTheme="minorHAnsi" w:hAnsi="Times New Roman" w:cs="Times New Roman"/>
          <w:sz w:val="24"/>
          <w:szCs w:val="24"/>
          <w:lang w:eastAsia="en-US"/>
        </w:rPr>
      </w:pPr>
      <w:r w:rsidRPr="00C25ACF">
        <w:rPr>
          <w:rFonts w:ascii="Times New Roman" w:eastAsiaTheme="minorHAnsi" w:hAnsi="Times New Roman" w:cs="Times New Roman"/>
          <w:color w:val="000000"/>
          <w:sz w:val="24"/>
          <w:szCs w:val="24"/>
          <w:lang w:eastAsia="en-US"/>
        </w:rPr>
        <w:t>обращаться к справочной литературе для получения дополнительной информации в соответствии с учебной задачей.</w:t>
      </w:r>
    </w:p>
    <w:p w:rsidR="00DE2B1D" w:rsidRPr="001C32A2" w:rsidRDefault="00DE2B1D" w:rsidP="00B41CA9">
      <w:pPr>
        <w:pStyle w:val="11"/>
        <w:kinsoku w:val="0"/>
        <w:overflowPunct w:val="0"/>
        <w:spacing w:line="240" w:lineRule="auto"/>
        <w:ind w:left="0" w:right="567"/>
        <w:jc w:val="center"/>
        <w:outlineLvl w:val="9"/>
      </w:pPr>
    </w:p>
    <w:p w:rsidR="00C84C76" w:rsidRPr="001C32A2" w:rsidRDefault="00C84C76" w:rsidP="00B41CA9">
      <w:pPr>
        <w:pStyle w:val="a5"/>
        <w:kinsoku w:val="0"/>
        <w:overflowPunct w:val="0"/>
        <w:ind w:left="0" w:right="567"/>
        <w:rPr>
          <w:b/>
          <w:bCs/>
        </w:rPr>
      </w:pPr>
    </w:p>
    <w:p w:rsidR="009478DD" w:rsidRPr="00422A2C" w:rsidRDefault="001D321A" w:rsidP="00422A2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ТЕМАТИЧЕСКОЕ ПЛАНИРОВАНИЕ</w:t>
      </w:r>
    </w:p>
    <w:p w:rsidR="009478DD" w:rsidRDefault="009478DD" w:rsidP="009478DD">
      <w:pPr>
        <w:spacing w:after="0" w:line="240" w:lineRule="auto"/>
        <w:jc w:val="center"/>
        <w:rPr>
          <w:rFonts w:ascii="Times New Roman" w:hAnsi="Times New Roman" w:cs="Times New Roman"/>
          <w:b/>
          <w:sz w:val="28"/>
          <w:szCs w:val="28"/>
        </w:rPr>
      </w:pPr>
    </w:p>
    <w:tbl>
      <w:tblPr>
        <w:tblW w:w="10006" w:type="dxa"/>
        <w:tblInd w:w="-8" w:type="dxa"/>
        <w:tblLayout w:type="fixed"/>
        <w:tblCellMar>
          <w:top w:w="50" w:type="dxa"/>
          <w:left w:w="100" w:type="dxa"/>
        </w:tblCellMar>
        <w:tblLook w:val="04A0" w:firstRow="1" w:lastRow="0" w:firstColumn="1" w:lastColumn="0" w:noHBand="0" w:noVBand="1"/>
      </w:tblPr>
      <w:tblGrid>
        <w:gridCol w:w="750"/>
        <w:gridCol w:w="3219"/>
        <w:gridCol w:w="1276"/>
        <w:gridCol w:w="1276"/>
        <w:gridCol w:w="992"/>
        <w:gridCol w:w="2493"/>
      </w:tblGrid>
      <w:tr w:rsidR="00F844F9" w:rsidTr="00F844F9">
        <w:trPr>
          <w:trHeight w:val="145"/>
        </w:trPr>
        <w:tc>
          <w:tcPr>
            <w:tcW w:w="750" w:type="dxa"/>
            <w:vMerge w:val="restart"/>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b/>
                <w:color w:val="000000"/>
                <w:sz w:val="24"/>
              </w:rPr>
              <w:t>№ п/п</w:t>
            </w:r>
          </w:p>
          <w:p w:rsidR="00F844F9" w:rsidRDefault="00F844F9" w:rsidP="00555EF1">
            <w:pPr>
              <w:spacing w:after="0"/>
              <w:ind w:left="135"/>
            </w:pPr>
          </w:p>
        </w:tc>
        <w:tc>
          <w:tcPr>
            <w:tcW w:w="3219" w:type="dxa"/>
            <w:vMerge w:val="restart"/>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b/>
                <w:color w:val="000000"/>
                <w:sz w:val="24"/>
              </w:rPr>
              <w:t>Наименование разделов и тем программы</w:t>
            </w:r>
          </w:p>
          <w:p w:rsidR="00F844F9" w:rsidRDefault="00F844F9" w:rsidP="00555EF1">
            <w:pPr>
              <w:spacing w:after="0"/>
              <w:ind w:left="135"/>
            </w:pPr>
          </w:p>
        </w:tc>
        <w:tc>
          <w:tcPr>
            <w:tcW w:w="3544" w:type="dxa"/>
            <w:gridSpan w:val="3"/>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b/>
                <w:color w:val="000000"/>
                <w:sz w:val="24"/>
              </w:rPr>
              <w:t>Количество часов</w:t>
            </w:r>
          </w:p>
        </w:tc>
        <w:tc>
          <w:tcPr>
            <w:tcW w:w="2493" w:type="dxa"/>
            <w:vMerge w:val="restart"/>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b/>
                <w:color w:val="000000"/>
                <w:sz w:val="24"/>
              </w:rPr>
              <w:t>Электронные (цифровые) образовательные ресурсы</w:t>
            </w:r>
          </w:p>
          <w:p w:rsidR="00F844F9" w:rsidRDefault="00F844F9" w:rsidP="00555EF1">
            <w:pPr>
              <w:spacing w:after="0"/>
              <w:ind w:left="135"/>
            </w:pPr>
          </w:p>
        </w:tc>
      </w:tr>
      <w:tr w:rsidR="00F844F9" w:rsidTr="00F844F9">
        <w:trPr>
          <w:trHeight w:val="145"/>
        </w:trPr>
        <w:tc>
          <w:tcPr>
            <w:tcW w:w="750" w:type="dxa"/>
            <w:vMerge/>
            <w:tcBorders>
              <w:left w:val="single" w:sz="6" w:space="0" w:color="000000"/>
              <w:bottom w:val="single" w:sz="6" w:space="0" w:color="000000"/>
              <w:right w:val="single" w:sz="6" w:space="0" w:color="000000"/>
            </w:tcBorders>
          </w:tcPr>
          <w:p w:rsidR="00F844F9" w:rsidRDefault="00F844F9" w:rsidP="00555EF1"/>
        </w:tc>
        <w:tc>
          <w:tcPr>
            <w:tcW w:w="3219" w:type="dxa"/>
            <w:vMerge/>
            <w:tcBorders>
              <w:left w:val="single" w:sz="6" w:space="0" w:color="000000"/>
              <w:bottom w:val="single" w:sz="6" w:space="0" w:color="000000"/>
              <w:right w:val="single" w:sz="6" w:space="0" w:color="000000"/>
            </w:tcBorders>
          </w:tcPr>
          <w:p w:rsidR="00F844F9" w:rsidRDefault="00F844F9" w:rsidP="00555EF1"/>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b/>
                <w:color w:val="000000"/>
                <w:sz w:val="24"/>
              </w:rPr>
              <w:t>Всего</w:t>
            </w:r>
          </w:p>
          <w:p w:rsidR="00F844F9" w:rsidRDefault="00F844F9" w:rsidP="00555EF1">
            <w:pPr>
              <w:spacing w:after="0"/>
              <w:ind w:left="135"/>
            </w:pP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b/>
                <w:color w:val="000000"/>
                <w:sz w:val="24"/>
              </w:rPr>
              <w:t>Контрольные работы</w:t>
            </w:r>
          </w:p>
          <w:p w:rsidR="00F844F9" w:rsidRDefault="00F844F9" w:rsidP="00555EF1">
            <w:pPr>
              <w:spacing w:after="0"/>
              <w:ind w:left="135"/>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b/>
                <w:color w:val="000000"/>
                <w:sz w:val="24"/>
              </w:rPr>
              <w:t>Практические работы</w:t>
            </w:r>
          </w:p>
          <w:p w:rsidR="00F844F9" w:rsidRDefault="00F844F9" w:rsidP="00555EF1">
            <w:pPr>
              <w:spacing w:after="0"/>
              <w:ind w:left="135"/>
            </w:pPr>
          </w:p>
        </w:tc>
        <w:tc>
          <w:tcPr>
            <w:tcW w:w="2493" w:type="dxa"/>
            <w:vMerge/>
            <w:tcBorders>
              <w:left w:val="single" w:sz="6" w:space="0" w:color="000000"/>
              <w:bottom w:val="single" w:sz="6" w:space="0" w:color="000000"/>
              <w:right w:val="single" w:sz="6" w:space="0" w:color="000000"/>
            </w:tcBorders>
          </w:tcPr>
          <w:p w:rsidR="00F844F9" w:rsidRDefault="00F844F9" w:rsidP="00555EF1"/>
        </w:tc>
      </w:tr>
      <w:tr w:rsidR="00F844F9" w:rsidTr="00F844F9">
        <w:trPr>
          <w:trHeight w:val="145"/>
        </w:trPr>
        <w:tc>
          <w:tcPr>
            <w:tcW w:w="10006" w:type="dxa"/>
            <w:gridSpan w:val="6"/>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1.1</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Фонетика</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8</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6">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7">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8">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9">
              <w:r w:rsidR="00F844F9">
                <w:rPr>
                  <w:rFonts w:ascii="Times New Roman" w:hAnsi="Times New Roman"/>
                  <w:color w:val="0000FF"/>
                  <w:u w:val="single"/>
                </w:rPr>
                <w:t>http://www.school.edu.ru</w:t>
              </w:r>
            </w:hyperlink>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1.2</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Чтение</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72</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10">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11">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12">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13">
              <w:r w:rsidR="00F844F9">
                <w:rPr>
                  <w:rFonts w:ascii="Times New Roman" w:hAnsi="Times New Roman"/>
                  <w:color w:val="0000FF"/>
                  <w:u w:val="single"/>
                </w:rPr>
                <w:t>http://www.school.edu.ru</w:t>
              </w:r>
            </w:hyperlink>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lastRenderedPageBreak/>
              <w:t>1.3</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Развитие речи</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8</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14">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15">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16">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17">
              <w:r w:rsidR="00F844F9">
                <w:rPr>
                  <w:rFonts w:ascii="Times New Roman" w:hAnsi="Times New Roman"/>
                  <w:color w:val="0000FF"/>
                  <w:u w:val="single"/>
                </w:rPr>
                <w:t>http://www.school.edu.ru</w:t>
              </w:r>
            </w:hyperlink>
          </w:p>
        </w:tc>
      </w:tr>
      <w:tr w:rsidR="00F844F9" w:rsidTr="00F844F9">
        <w:trPr>
          <w:trHeight w:val="145"/>
        </w:trPr>
        <w:tc>
          <w:tcPr>
            <w:tcW w:w="3969" w:type="dxa"/>
            <w:gridSpan w:val="2"/>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Итого по разделу</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Pr="003B5409" w:rsidRDefault="00F844F9" w:rsidP="00555EF1">
            <w:pPr>
              <w:spacing w:after="0"/>
              <w:ind w:left="135"/>
              <w:jc w:val="center"/>
            </w:pPr>
            <w:r>
              <w:rPr>
                <w:rFonts w:ascii="Times New Roman" w:hAnsi="Times New Roman"/>
                <w:color w:val="000000"/>
                <w:sz w:val="24"/>
              </w:rPr>
              <w:t xml:space="preserve"> 88</w:t>
            </w:r>
          </w:p>
        </w:tc>
        <w:tc>
          <w:tcPr>
            <w:tcW w:w="4761" w:type="dxa"/>
            <w:gridSpan w:val="3"/>
            <w:tcBorders>
              <w:top w:val="single" w:sz="6" w:space="0" w:color="000000"/>
              <w:left w:val="single" w:sz="6" w:space="0" w:color="000000"/>
              <w:bottom w:val="single" w:sz="6" w:space="0" w:color="000000"/>
              <w:right w:val="single" w:sz="6" w:space="0" w:color="000000"/>
            </w:tcBorders>
            <w:vAlign w:val="center"/>
          </w:tcPr>
          <w:p w:rsidR="00F844F9" w:rsidRDefault="00F844F9" w:rsidP="00555EF1"/>
        </w:tc>
      </w:tr>
      <w:tr w:rsidR="00F844F9" w:rsidTr="00F844F9">
        <w:trPr>
          <w:trHeight w:val="145"/>
        </w:trPr>
        <w:tc>
          <w:tcPr>
            <w:tcW w:w="10006" w:type="dxa"/>
            <w:gridSpan w:val="6"/>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2.1</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Сказка народная (фольклорная) и литературная (авторская)</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6</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18">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19">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20">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21">
              <w:r w:rsidR="00F844F9">
                <w:rPr>
                  <w:rFonts w:ascii="Times New Roman" w:hAnsi="Times New Roman"/>
                  <w:color w:val="0000FF"/>
                  <w:u w:val="single"/>
                </w:rPr>
                <w:t>http://www.school.edu.ru</w:t>
              </w:r>
            </w:hyperlink>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2.2</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Произведения о детях и для детей</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9</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22">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23">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24">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25">
              <w:r w:rsidR="00F844F9">
                <w:rPr>
                  <w:rFonts w:ascii="Times New Roman" w:hAnsi="Times New Roman"/>
                  <w:color w:val="0000FF"/>
                  <w:u w:val="single"/>
                </w:rPr>
                <w:t>http://www.school.edu.ru</w:t>
              </w:r>
            </w:hyperlink>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2.3</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Произведения о родной природе</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6</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26">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27">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28">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29">
              <w:r w:rsidR="00F844F9">
                <w:rPr>
                  <w:rFonts w:ascii="Times New Roman" w:hAnsi="Times New Roman"/>
                  <w:color w:val="0000FF"/>
                  <w:u w:val="single"/>
                </w:rPr>
                <w:t>http://www.school.edu.ru</w:t>
              </w:r>
            </w:hyperlink>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2.4</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Устное народное творчество — малые фольклорные жанры</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4</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30">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31">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32">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33">
              <w:r w:rsidR="00F844F9">
                <w:rPr>
                  <w:rFonts w:ascii="Times New Roman" w:hAnsi="Times New Roman"/>
                  <w:color w:val="0000FF"/>
                  <w:u w:val="single"/>
                </w:rPr>
                <w:t>http://www.school.edu.ru</w:t>
              </w:r>
            </w:hyperlink>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2.5</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Произведения о братьях наших меньших</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7</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34">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35">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36">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37">
              <w:r w:rsidR="00F844F9">
                <w:rPr>
                  <w:rFonts w:ascii="Times New Roman" w:hAnsi="Times New Roman"/>
                  <w:color w:val="0000FF"/>
                  <w:u w:val="single"/>
                </w:rPr>
                <w:t>http://www.school.edu.ru</w:t>
              </w:r>
            </w:hyperlink>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2.6</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Произведения о маме</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3</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38">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39">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40">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41">
              <w:r w:rsidR="00F844F9">
                <w:rPr>
                  <w:rFonts w:ascii="Times New Roman" w:hAnsi="Times New Roman"/>
                  <w:color w:val="0000FF"/>
                  <w:u w:val="single"/>
                </w:rPr>
                <w:t>http://www.school.edu.ru</w:t>
              </w:r>
            </w:hyperlink>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2.7</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Фольклорные и авторские произведения о чудесах и фантазии</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4</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42">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43">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44">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45">
              <w:r w:rsidR="00F844F9">
                <w:rPr>
                  <w:rFonts w:ascii="Times New Roman" w:hAnsi="Times New Roman"/>
                  <w:color w:val="0000FF"/>
                  <w:u w:val="single"/>
                </w:rPr>
                <w:t>http://www.school.edu.ru</w:t>
              </w:r>
            </w:hyperlink>
          </w:p>
        </w:tc>
      </w:tr>
      <w:tr w:rsidR="00F844F9" w:rsidTr="00F844F9">
        <w:trPr>
          <w:trHeight w:val="145"/>
        </w:trPr>
        <w:tc>
          <w:tcPr>
            <w:tcW w:w="750"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pPr>
            <w:r>
              <w:rPr>
                <w:rFonts w:ascii="Times New Roman" w:hAnsi="Times New Roman"/>
                <w:color w:val="000000"/>
                <w:sz w:val="24"/>
              </w:rPr>
              <w:t>2.8</w:t>
            </w:r>
          </w:p>
        </w:tc>
        <w:tc>
          <w:tcPr>
            <w:tcW w:w="3219"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Библиографическая культура (работа с детской книгой)</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1</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C17D12" w:rsidP="00555EF1">
            <w:pPr>
              <w:spacing w:after="0"/>
              <w:ind w:left="135"/>
            </w:pPr>
            <w:hyperlink r:id="rId46">
              <w:r w:rsidR="00F844F9">
                <w:rPr>
                  <w:rFonts w:ascii="Times New Roman" w:hAnsi="Times New Roman"/>
                  <w:color w:val="0000FF"/>
                  <w:u w:val="single"/>
                </w:rPr>
                <w:t>http://www.mon.gov.ru</w:t>
              </w:r>
            </w:hyperlink>
            <w:r w:rsidR="00F844F9">
              <w:rPr>
                <w:rFonts w:ascii="Times New Roman" w:hAnsi="Times New Roman"/>
                <w:color w:val="000000"/>
                <w:sz w:val="24"/>
              </w:rPr>
              <w:t xml:space="preserve"> </w:t>
            </w:r>
            <w:hyperlink r:id="rId47">
              <w:r w:rsidR="00F844F9">
                <w:rPr>
                  <w:rFonts w:ascii="Times New Roman" w:hAnsi="Times New Roman"/>
                  <w:color w:val="0000FF"/>
                  <w:u w:val="single"/>
                </w:rPr>
                <w:t>http://www.ed.gov.ru</w:t>
              </w:r>
            </w:hyperlink>
            <w:r w:rsidR="00F844F9">
              <w:rPr>
                <w:rFonts w:ascii="Times New Roman" w:hAnsi="Times New Roman"/>
                <w:color w:val="000000"/>
                <w:sz w:val="24"/>
              </w:rPr>
              <w:t xml:space="preserve"> </w:t>
            </w:r>
            <w:hyperlink r:id="rId48">
              <w:r w:rsidR="00F844F9">
                <w:rPr>
                  <w:rFonts w:ascii="Times New Roman" w:hAnsi="Times New Roman"/>
                  <w:color w:val="0000FF"/>
                  <w:u w:val="single"/>
                </w:rPr>
                <w:t>http://www.edu.ru</w:t>
              </w:r>
            </w:hyperlink>
            <w:r w:rsidR="00F844F9">
              <w:rPr>
                <w:rFonts w:ascii="Times New Roman" w:hAnsi="Times New Roman"/>
                <w:color w:val="000000"/>
                <w:sz w:val="24"/>
              </w:rPr>
              <w:t xml:space="preserve"> </w:t>
            </w:r>
            <w:hyperlink r:id="rId49">
              <w:r w:rsidR="00F844F9">
                <w:rPr>
                  <w:rFonts w:ascii="Times New Roman" w:hAnsi="Times New Roman"/>
                  <w:color w:val="0000FF"/>
                  <w:u w:val="single"/>
                </w:rPr>
                <w:t>http://www.school.edu.ru</w:t>
              </w:r>
            </w:hyperlink>
          </w:p>
        </w:tc>
      </w:tr>
      <w:tr w:rsidR="00F844F9" w:rsidTr="00F844F9">
        <w:trPr>
          <w:trHeight w:val="145"/>
        </w:trPr>
        <w:tc>
          <w:tcPr>
            <w:tcW w:w="3969" w:type="dxa"/>
            <w:gridSpan w:val="2"/>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lastRenderedPageBreak/>
              <w:t>Итого по разделу</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40</w:t>
            </w:r>
          </w:p>
        </w:tc>
        <w:tc>
          <w:tcPr>
            <w:tcW w:w="4761" w:type="dxa"/>
            <w:gridSpan w:val="3"/>
            <w:tcBorders>
              <w:top w:val="single" w:sz="6" w:space="0" w:color="000000"/>
              <w:left w:val="single" w:sz="6" w:space="0" w:color="000000"/>
              <w:bottom w:val="single" w:sz="6" w:space="0" w:color="000000"/>
              <w:right w:val="single" w:sz="6" w:space="0" w:color="000000"/>
            </w:tcBorders>
            <w:vAlign w:val="center"/>
          </w:tcPr>
          <w:p w:rsidR="00F844F9" w:rsidRDefault="00F844F9" w:rsidP="00555EF1"/>
        </w:tc>
      </w:tr>
      <w:tr w:rsidR="00F844F9" w:rsidTr="00F844F9">
        <w:trPr>
          <w:trHeight w:val="145"/>
        </w:trPr>
        <w:tc>
          <w:tcPr>
            <w:tcW w:w="3969" w:type="dxa"/>
            <w:gridSpan w:val="2"/>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Резервное время</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4</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jc w:val="center"/>
            </w:pP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p>
        </w:tc>
      </w:tr>
      <w:tr w:rsidR="00F844F9" w:rsidTr="00F844F9">
        <w:trPr>
          <w:trHeight w:val="145"/>
        </w:trPr>
        <w:tc>
          <w:tcPr>
            <w:tcW w:w="3969" w:type="dxa"/>
            <w:gridSpan w:val="2"/>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pPr>
            <w:r>
              <w:rPr>
                <w:rFonts w:ascii="Times New Roman" w:hAnsi="Times New Roman"/>
                <w:color w:val="000000"/>
                <w:sz w:val="24"/>
              </w:rPr>
              <w:t>ОБЩЕЕ КОЛИЧЕСТВО ЧАСОВ ПО ПРОГРАММЕ</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132</w:t>
            </w:r>
          </w:p>
        </w:tc>
        <w:tc>
          <w:tcPr>
            <w:tcW w:w="1276"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0</w:t>
            </w:r>
          </w:p>
        </w:tc>
        <w:tc>
          <w:tcPr>
            <w:tcW w:w="992"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pPr>
              <w:spacing w:after="0"/>
              <w:ind w:left="135"/>
              <w:jc w:val="center"/>
            </w:pPr>
            <w:r>
              <w:rPr>
                <w:rFonts w:ascii="Times New Roman" w:hAnsi="Times New Roman"/>
                <w:color w:val="000000"/>
                <w:sz w:val="24"/>
              </w:rPr>
              <w:t xml:space="preserve"> 0</w:t>
            </w:r>
          </w:p>
        </w:tc>
        <w:tc>
          <w:tcPr>
            <w:tcW w:w="2493" w:type="dxa"/>
            <w:tcBorders>
              <w:top w:val="single" w:sz="6" w:space="0" w:color="000000"/>
              <w:left w:val="single" w:sz="6" w:space="0" w:color="000000"/>
              <w:bottom w:val="single" w:sz="6" w:space="0" w:color="000000"/>
              <w:right w:val="single" w:sz="6" w:space="0" w:color="000000"/>
            </w:tcBorders>
            <w:vAlign w:val="center"/>
          </w:tcPr>
          <w:p w:rsidR="00F844F9" w:rsidRDefault="00F844F9" w:rsidP="00555EF1"/>
        </w:tc>
      </w:tr>
    </w:tbl>
    <w:p w:rsidR="00D411CF" w:rsidRPr="00B41CA9" w:rsidRDefault="00D411CF" w:rsidP="00B41CA9">
      <w:pPr>
        <w:spacing w:after="0" w:line="240" w:lineRule="auto"/>
        <w:jc w:val="both"/>
        <w:rPr>
          <w:rFonts w:ascii="Times New Roman" w:hAnsi="Times New Roman" w:cs="Times New Roman"/>
          <w:sz w:val="28"/>
          <w:szCs w:val="28"/>
        </w:rPr>
      </w:pPr>
    </w:p>
    <w:sectPr w:rsidR="00D411CF" w:rsidRPr="00B41CA9" w:rsidSect="00C84C76">
      <w:pgSz w:w="11910" w:h="16840"/>
      <w:pgMar w:top="1134" w:right="567" w:bottom="567" w:left="1134" w:header="0" w:footer="100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numFmt w:val="bullet"/>
      <w:lvlText w:val=""/>
      <w:lvlJc w:val="left"/>
      <w:pPr>
        <w:ind w:left="1703" w:hanging="207"/>
      </w:pPr>
      <w:rPr>
        <w:rFonts w:ascii="Symbol" w:hAnsi="Symbol"/>
        <w:b w:val="0"/>
        <w:i w:val="0"/>
        <w:w w:val="100"/>
        <w:sz w:val="24"/>
      </w:rPr>
    </w:lvl>
    <w:lvl w:ilvl="1">
      <w:numFmt w:val="bullet"/>
      <w:lvlText w:val="•"/>
      <w:lvlJc w:val="left"/>
      <w:pPr>
        <w:ind w:left="2706" w:hanging="207"/>
      </w:pPr>
    </w:lvl>
    <w:lvl w:ilvl="2">
      <w:numFmt w:val="bullet"/>
      <w:lvlText w:val="•"/>
      <w:lvlJc w:val="left"/>
      <w:pPr>
        <w:ind w:left="3713" w:hanging="207"/>
      </w:pPr>
    </w:lvl>
    <w:lvl w:ilvl="3">
      <w:numFmt w:val="bullet"/>
      <w:lvlText w:val="•"/>
      <w:lvlJc w:val="left"/>
      <w:pPr>
        <w:ind w:left="4719" w:hanging="207"/>
      </w:pPr>
    </w:lvl>
    <w:lvl w:ilvl="4">
      <w:numFmt w:val="bullet"/>
      <w:lvlText w:val="•"/>
      <w:lvlJc w:val="left"/>
      <w:pPr>
        <w:ind w:left="5726" w:hanging="207"/>
      </w:pPr>
    </w:lvl>
    <w:lvl w:ilvl="5">
      <w:numFmt w:val="bullet"/>
      <w:lvlText w:val="•"/>
      <w:lvlJc w:val="left"/>
      <w:pPr>
        <w:ind w:left="6733" w:hanging="207"/>
      </w:pPr>
    </w:lvl>
    <w:lvl w:ilvl="6">
      <w:numFmt w:val="bullet"/>
      <w:lvlText w:val="•"/>
      <w:lvlJc w:val="left"/>
      <w:pPr>
        <w:ind w:left="7739" w:hanging="207"/>
      </w:pPr>
    </w:lvl>
    <w:lvl w:ilvl="7">
      <w:numFmt w:val="bullet"/>
      <w:lvlText w:val="•"/>
      <w:lvlJc w:val="left"/>
      <w:pPr>
        <w:ind w:left="8746" w:hanging="207"/>
      </w:pPr>
    </w:lvl>
    <w:lvl w:ilvl="8">
      <w:numFmt w:val="bullet"/>
      <w:lvlText w:val="•"/>
      <w:lvlJc w:val="left"/>
      <w:pPr>
        <w:ind w:left="9753" w:hanging="207"/>
      </w:pPr>
    </w:lvl>
  </w:abstractNum>
  <w:abstractNum w:abstractNumId="1" w15:restartNumberingAfterBreak="0">
    <w:nsid w:val="00000403"/>
    <w:multiLevelType w:val="multilevel"/>
    <w:tmpl w:val="00000886"/>
    <w:lvl w:ilvl="0">
      <w:numFmt w:val="bullet"/>
      <w:lvlText w:val="–"/>
      <w:lvlJc w:val="left"/>
      <w:pPr>
        <w:ind w:left="1562" w:hanging="197"/>
      </w:pPr>
      <w:rPr>
        <w:rFonts w:ascii="Times New Roman" w:hAnsi="Times New Roman"/>
        <w:b w:val="0"/>
        <w:i w:val="0"/>
        <w:w w:val="100"/>
        <w:sz w:val="24"/>
      </w:rPr>
    </w:lvl>
    <w:lvl w:ilvl="1">
      <w:numFmt w:val="bullet"/>
      <w:lvlText w:val="•"/>
      <w:lvlJc w:val="left"/>
      <w:pPr>
        <w:ind w:left="2580" w:hanging="197"/>
      </w:pPr>
    </w:lvl>
    <w:lvl w:ilvl="2">
      <w:numFmt w:val="bullet"/>
      <w:lvlText w:val="•"/>
      <w:lvlJc w:val="left"/>
      <w:pPr>
        <w:ind w:left="3601" w:hanging="197"/>
      </w:pPr>
    </w:lvl>
    <w:lvl w:ilvl="3">
      <w:numFmt w:val="bullet"/>
      <w:lvlText w:val="•"/>
      <w:lvlJc w:val="left"/>
      <w:pPr>
        <w:ind w:left="4621" w:hanging="197"/>
      </w:pPr>
    </w:lvl>
    <w:lvl w:ilvl="4">
      <w:numFmt w:val="bullet"/>
      <w:lvlText w:val="•"/>
      <w:lvlJc w:val="left"/>
      <w:pPr>
        <w:ind w:left="5642" w:hanging="197"/>
      </w:pPr>
    </w:lvl>
    <w:lvl w:ilvl="5">
      <w:numFmt w:val="bullet"/>
      <w:lvlText w:val="•"/>
      <w:lvlJc w:val="left"/>
      <w:pPr>
        <w:ind w:left="6663" w:hanging="197"/>
      </w:pPr>
    </w:lvl>
    <w:lvl w:ilvl="6">
      <w:numFmt w:val="bullet"/>
      <w:lvlText w:val="•"/>
      <w:lvlJc w:val="left"/>
      <w:pPr>
        <w:ind w:left="7683" w:hanging="197"/>
      </w:pPr>
    </w:lvl>
    <w:lvl w:ilvl="7">
      <w:numFmt w:val="bullet"/>
      <w:lvlText w:val="•"/>
      <w:lvlJc w:val="left"/>
      <w:pPr>
        <w:ind w:left="8704" w:hanging="197"/>
      </w:pPr>
    </w:lvl>
    <w:lvl w:ilvl="8">
      <w:numFmt w:val="bullet"/>
      <w:lvlText w:val="•"/>
      <w:lvlJc w:val="left"/>
      <w:pPr>
        <w:ind w:left="9725" w:hanging="197"/>
      </w:pPr>
    </w:lvl>
  </w:abstractNum>
  <w:abstractNum w:abstractNumId="2" w15:restartNumberingAfterBreak="0">
    <w:nsid w:val="00000404"/>
    <w:multiLevelType w:val="multilevel"/>
    <w:tmpl w:val="00000887"/>
    <w:lvl w:ilvl="0">
      <w:numFmt w:val="bullet"/>
      <w:lvlText w:val="–"/>
      <w:lvlJc w:val="left"/>
      <w:pPr>
        <w:ind w:left="1562" w:hanging="288"/>
      </w:pPr>
      <w:rPr>
        <w:rFonts w:ascii="Times New Roman" w:hAnsi="Times New Roman"/>
        <w:b w:val="0"/>
        <w:i w:val="0"/>
        <w:w w:val="100"/>
        <w:sz w:val="24"/>
      </w:rPr>
    </w:lvl>
    <w:lvl w:ilvl="1">
      <w:numFmt w:val="bullet"/>
      <w:lvlText w:val="•"/>
      <w:lvlJc w:val="left"/>
      <w:pPr>
        <w:ind w:left="2580" w:hanging="288"/>
      </w:pPr>
    </w:lvl>
    <w:lvl w:ilvl="2">
      <w:numFmt w:val="bullet"/>
      <w:lvlText w:val="•"/>
      <w:lvlJc w:val="left"/>
      <w:pPr>
        <w:ind w:left="3601" w:hanging="288"/>
      </w:pPr>
    </w:lvl>
    <w:lvl w:ilvl="3">
      <w:numFmt w:val="bullet"/>
      <w:lvlText w:val="•"/>
      <w:lvlJc w:val="left"/>
      <w:pPr>
        <w:ind w:left="4621" w:hanging="288"/>
      </w:pPr>
    </w:lvl>
    <w:lvl w:ilvl="4">
      <w:numFmt w:val="bullet"/>
      <w:lvlText w:val="•"/>
      <w:lvlJc w:val="left"/>
      <w:pPr>
        <w:ind w:left="5642" w:hanging="288"/>
      </w:pPr>
    </w:lvl>
    <w:lvl w:ilvl="5">
      <w:numFmt w:val="bullet"/>
      <w:lvlText w:val="•"/>
      <w:lvlJc w:val="left"/>
      <w:pPr>
        <w:ind w:left="6663" w:hanging="288"/>
      </w:pPr>
    </w:lvl>
    <w:lvl w:ilvl="6">
      <w:numFmt w:val="bullet"/>
      <w:lvlText w:val="•"/>
      <w:lvlJc w:val="left"/>
      <w:pPr>
        <w:ind w:left="7683" w:hanging="288"/>
      </w:pPr>
    </w:lvl>
    <w:lvl w:ilvl="7">
      <w:numFmt w:val="bullet"/>
      <w:lvlText w:val="•"/>
      <w:lvlJc w:val="left"/>
      <w:pPr>
        <w:ind w:left="8704" w:hanging="288"/>
      </w:pPr>
    </w:lvl>
    <w:lvl w:ilvl="8">
      <w:numFmt w:val="bullet"/>
      <w:lvlText w:val="•"/>
      <w:lvlJc w:val="left"/>
      <w:pPr>
        <w:ind w:left="9725" w:hanging="288"/>
      </w:pPr>
    </w:lvl>
  </w:abstractNum>
  <w:abstractNum w:abstractNumId="3" w15:restartNumberingAfterBreak="0">
    <w:nsid w:val="00000405"/>
    <w:multiLevelType w:val="multilevel"/>
    <w:tmpl w:val="00000888"/>
    <w:lvl w:ilvl="0">
      <w:numFmt w:val="bullet"/>
      <w:lvlText w:val="–"/>
      <w:lvlJc w:val="left"/>
      <w:pPr>
        <w:ind w:left="1562" w:hanging="267"/>
      </w:pPr>
      <w:rPr>
        <w:rFonts w:ascii="Times New Roman" w:hAnsi="Times New Roman"/>
        <w:b w:val="0"/>
        <w:i w:val="0"/>
        <w:w w:val="100"/>
        <w:sz w:val="24"/>
      </w:rPr>
    </w:lvl>
    <w:lvl w:ilvl="1">
      <w:numFmt w:val="bullet"/>
      <w:lvlText w:val="•"/>
      <w:lvlJc w:val="left"/>
      <w:pPr>
        <w:ind w:left="2580" w:hanging="267"/>
      </w:pPr>
    </w:lvl>
    <w:lvl w:ilvl="2">
      <w:numFmt w:val="bullet"/>
      <w:lvlText w:val="•"/>
      <w:lvlJc w:val="left"/>
      <w:pPr>
        <w:ind w:left="3601" w:hanging="267"/>
      </w:pPr>
    </w:lvl>
    <w:lvl w:ilvl="3">
      <w:numFmt w:val="bullet"/>
      <w:lvlText w:val="•"/>
      <w:lvlJc w:val="left"/>
      <w:pPr>
        <w:ind w:left="4621" w:hanging="267"/>
      </w:pPr>
    </w:lvl>
    <w:lvl w:ilvl="4">
      <w:numFmt w:val="bullet"/>
      <w:lvlText w:val="•"/>
      <w:lvlJc w:val="left"/>
      <w:pPr>
        <w:ind w:left="5642" w:hanging="267"/>
      </w:pPr>
    </w:lvl>
    <w:lvl w:ilvl="5">
      <w:numFmt w:val="bullet"/>
      <w:lvlText w:val="•"/>
      <w:lvlJc w:val="left"/>
      <w:pPr>
        <w:ind w:left="6663" w:hanging="267"/>
      </w:pPr>
    </w:lvl>
    <w:lvl w:ilvl="6">
      <w:numFmt w:val="bullet"/>
      <w:lvlText w:val="•"/>
      <w:lvlJc w:val="left"/>
      <w:pPr>
        <w:ind w:left="7683" w:hanging="267"/>
      </w:pPr>
    </w:lvl>
    <w:lvl w:ilvl="7">
      <w:numFmt w:val="bullet"/>
      <w:lvlText w:val="•"/>
      <w:lvlJc w:val="left"/>
      <w:pPr>
        <w:ind w:left="8704" w:hanging="267"/>
      </w:pPr>
    </w:lvl>
    <w:lvl w:ilvl="8">
      <w:numFmt w:val="bullet"/>
      <w:lvlText w:val="•"/>
      <w:lvlJc w:val="left"/>
      <w:pPr>
        <w:ind w:left="9725" w:hanging="267"/>
      </w:pPr>
    </w:lvl>
  </w:abstractNum>
  <w:abstractNum w:abstractNumId="4" w15:restartNumberingAfterBreak="0">
    <w:nsid w:val="00000406"/>
    <w:multiLevelType w:val="multilevel"/>
    <w:tmpl w:val="00000889"/>
    <w:lvl w:ilvl="0">
      <w:numFmt w:val="bullet"/>
      <w:lvlText w:val="–"/>
      <w:lvlJc w:val="left"/>
      <w:pPr>
        <w:ind w:left="1562" w:hanging="202"/>
      </w:pPr>
      <w:rPr>
        <w:rFonts w:ascii="Times New Roman" w:hAnsi="Times New Roman"/>
        <w:b w:val="0"/>
        <w:i w:val="0"/>
        <w:w w:val="100"/>
        <w:sz w:val="24"/>
      </w:rPr>
    </w:lvl>
    <w:lvl w:ilvl="1">
      <w:numFmt w:val="bullet"/>
      <w:lvlText w:val="•"/>
      <w:lvlJc w:val="left"/>
      <w:pPr>
        <w:ind w:left="2580" w:hanging="202"/>
      </w:pPr>
    </w:lvl>
    <w:lvl w:ilvl="2">
      <w:numFmt w:val="bullet"/>
      <w:lvlText w:val="•"/>
      <w:lvlJc w:val="left"/>
      <w:pPr>
        <w:ind w:left="3601" w:hanging="202"/>
      </w:pPr>
    </w:lvl>
    <w:lvl w:ilvl="3">
      <w:numFmt w:val="bullet"/>
      <w:lvlText w:val="•"/>
      <w:lvlJc w:val="left"/>
      <w:pPr>
        <w:ind w:left="4621" w:hanging="202"/>
      </w:pPr>
    </w:lvl>
    <w:lvl w:ilvl="4">
      <w:numFmt w:val="bullet"/>
      <w:lvlText w:val="•"/>
      <w:lvlJc w:val="left"/>
      <w:pPr>
        <w:ind w:left="5642" w:hanging="202"/>
      </w:pPr>
    </w:lvl>
    <w:lvl w:ilvl="5">
      <w:numFmt w:val="bullet"/>
      <w:lvlText w:val="•"/>
      <w:lvlJc w:val="left"/>
      <w:pPr>
        <w:ind w:left="6663" w:hanging="202"/>
      </w:pPr>
    </w:lvl>
    <w:lvl w:ilvl="6">
      <w:numFmt w:val="bullet"/>
      <w:lvlText w:val="•"/>
      <w:lvlJc w:val="left"/>
      <w:pPr>
        <w:ind w:left="7683" w:hanging="202"/>
      </w:pPr>
    </w:lvl>
    <w:lvl w:ilvl="7">
      <w:numFmt w:val="bullet"/>
      <w:lvlText w:val="•"/>
      <w:lvlJc w:val="left"/>
      <w:pPr>
        <w:ind w:left="8704" w:hanging="202"/>
      </w:pPr>
    </w:lvl>
    <w:lvl w:ilvl="8">
      <w:numFmt w:val="bullet"/>
      <w:lvlText w:val="•"/>
      <w:lvlJc w:val="left"/>
      <w:pPr>
        <w:ind w:left="9725" w:hanging="202"/>
      </w:pPr>
    </w:lvl>
  </w:abstractNum>
  <w:abstractNum w:abstractNumId="5" w15:restartNumberingAfterBreak="0">
    <w:nsid w:val="00000407"/>
    <w:multiLevelType w:val="multilevel"/>
    <w:tmpl w:val="0000088A"/>
    <w:lvl w:ilvl="0">
      <w:numFmt w:val="bullet"/>
      <w:lvlText w:val="-"/>
      <w:lvlJc w:val="left"/>
      <w:pPr>
        <w:ind w:left="1562" w:hanging="252"/>
      </w:pPr>
      <w:rPr>
        <w:rFonts w:ascii="Times New Roman" w:hAnsi="Times New Roman"/>
        <w:b w:val="0"/>
        <w:i w:val="0"/>
        <w:w w:val="99"/>
        <w:sz w:val="24"/>
      </w:rPr>
    </w:lvl>
    <w:lvl w:ilvl="1">
      <w:numFmt w:val="bullet"/>
      <w:lvlText w:val="•"/>
      <w:lvlJc w:val="left"/>
      <w:pPr>
        <w:ind w:left="2580" w:hanging="252"/>
      </w:pPr>
    </w:lvl>
    <w:lvl w:ilvl="2">
      <w:numFmt w:val="bullet"/>
      <w:lvlText w:val="•"/>
      <w:lvlJc w:val="left"/>
      <w:pPr>
        <w:ind w:left="3601" w:hanging="252"/>
      </w:pPr>
    </w:lvl>
    <w:lvl w:ilvl="3">
      <w:numFmt w:val="bullet"/>
      <w:lvlText w:val="•"/>
      <w:lvlJc w:val="left"/>
      <w:pPr>
        <w:ind w:left="4621" w:hanging="252"/>
      </w:pPr>
    </w:lvl>
    <w:lvl w:ilvl="4">
      <w:numFmt w:val="bullet"/>
      <w:lvlText w:val="•"/>
      <w:lvlJc w:val="left"/>
      <w:pPr>
        <w:ind w:left="5642" w:hanging="252"/>
      </w:pPr>
    </w:lvl>
    <w:lvl w:ilvl="5">
      <w:numFmt w:val="bullet"/>
      <w:lvlText w:val="•"/>
      <w:lvlJc w:val="left"/>
      <w:pPr>
        <w:ind w:left="6663" w:hanging="252"/>
      </w:pPr>
    </w:lvl>
    <w:lvl w:ilvl="6">
      <w:numFmt w:val="bullet"/>
      <w:lvlText w:val="•"/>
      <w:lvlJc w:val="left"/>
      <w:pPr>
        <w:ind w:left="7683" w:hanging="252"/>
      </w:pPr>
    </w:lvl>
    <w:lvl w:ilvl="7">
      <w:numFmt w:val="bullet"/>
      <w:lvlText w:val="•"/>
      <w:lvlJc w:val="left"/>
      <w:pPr>
        <w:ind w:left="8704" w:hanging="252"/>
      </w:pPr>
    </w:lvl>
    <w:lvl w:ilvl="8">
      <w:numFmt w:val="bullet"/>
      <w:lvlText w:val="•"/>
      <w:lvlJc w:val="left"/>
      <w:pPr>
        <w:ind w:left="9725" w:hanging="252"/>
      </w:pPr>
    </w:lvl>
  </w:abstractNum>
  <w:abstractNum w:abstractNumId="6" w15:restartNumberingAfterBreak="0">
    <w:nsid w:val="02B753E6"/>
    <w:multiLevelType w:val="hybridMultilevel"/>
    <w:tmpl w:val="C0C02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D222D3"/>
    <w:multiLevelType w:val="multilevel"/>
    <w:tmpl w:val="5972B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96C27CF"/>
    <w:multiLevelType w:val="hybridMultilevel"/>
    <w:tmpl w:val="A184DD50"/>
    <w:lvl w:ilvl="0" w:tplc="7D106386">
      <w:start w:val="1"/>
      <w:numFmt w:val="upperRoman"/>
      <w:lvlText w:val="%1."/>
      <w:lvlJc w:val="left"/>
      <w:pPr>
        <w:ind w:left="1666" w:hanging="720"/>
      </w:pPr>
      <w:rPr>
        <w:rFonts w:hint="default"/>
      </w:rPr>
    </w:lvl>
    <w:lvl w:ilvl="1" w:tplc="04190019" w:tentative="1">
      <w:start w:val="1"/>
      <w:numFmt w:val="lowerLetter"/>
      <w:lvlText w:val="%2."/>
      <w:lvlJc w:val="left"/>
      <w:pPr>
        <w:ind w:left="2026" w:hanging="360"/>
      </w:pPr>
    </w:lvl>
    <w:lvl w:ilvl="2" w:tplc="0419001B" w:tentative="1">
      <w:start w:val="1"/>
      <w:numFmt w:val="lowerRoman"/>
      <w:lvlText w:val="%3."/>
      <w:lvlJc w:val="right"/>
      <w:pPr>
        <w:ind w:left="2746" w:hanging="180"/>
      </w:pPr>
    </w:lvl>
    <w:lvl w:ilvl="3" w:tplc="0419000F" w:tentative="1">
      <w:start w:val="1"/>
      <w:numFmt w:val="decimal"/>
      <w:lvlText w:val="%4."/>
      <w:lvlJc w:val="left"/>
      <w:pPr>
        <w:ind w:left="3466" w:hanging="360"/>
      </w:pPr>
    </w:lvl>
    <w:lvl w:ilvl="4" w:tplc="04190019" w:tentative="1">
      <w:start w:val="1"/>
      <w:numFmt w:val="lowerLetter"/>
      <w:lvlText w:val="%5."/>
      <w:lvlJc w:val="left"/>
      <w:pPr>
        <w:ind w:left="4186" w:hanging="360"/>
      </w:pPr>
    </w:lvl>
    <w:lvl w:ilvl="5" w:tplc="0419001B" w:tentative="1">
      <w:start w:val="1"/>
      <w:numFmt w:val="lowerRoman"/>
      <w:lvlText w:val="%6."/>
      <w:lvlJc w:val="right"/>
      <w:pPr>
        <w:ind w:left="4906" w:hanging="180"/>
      </w:pPr>
    </w:lvl>
    <w:lvl w:ilvl="6" w:tplc="0419000F" w:tentative="1">
      <w:start w:val="1"/>
      <w:numFmt w:val="decimal"/>
      <w:lvlText w:val="%7."/>
      <w:lvlJc w:val="left"/>
      <w:pPr>
        <w:ind w:left="5626" w:hanging="360"/>
      </w:pPr>
    </w:lvl>
    <w:lvl w:ilvl="7" w:tplc="04190019" w:tentative="1">
      <w:start w:val="1"/>
      <w:numFmt w:val="lowerLetter"/>
      <w:lvlText w:val="%8."/>
      <w:lvlJc w:val="left"/>
      <w:pPr>
        <w:ind w:left="6346" w:hanging="360"/>
      </w:pPr>
    </w:lvl>
    <w:lvl w:ilvl="8" w:tplc="0419001B" w:tentative="1">
      <w:start w:val="1"/>
      <w:numFmt w:val="lowerRoman"/>
      <w:lvlText w:val="%9."/>
      <w:lvlJc w:val="right"/>
      <w:pPr>
        <w:ind w:left="7066" w:hanging="180"/>
      </w:pPr>
    </w:lvl>
  </w:abstractNum>
  <w:abstractNum w:abstractNumId="9" w15:restartNumberingAfterBreak="0">
    <w:nsid w:val="096D3F48"/>
    <w:multiLevelType w:val="multilevel"/>
    <w:tmpl w:val="FBBAC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FB54493"/>
    <w:multiLevelType w:val="hybridMultilevel"/>
    <w:tmpl w:val="ECB43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FF2635F"/>
    <w:multiLevelType w:val="multilevel"/>
    <w:tmpl w:val="152A5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A71F4C"/>
    <w:multiLevelType w:val="hybridMultilevel"/>
    <w:tmpl w:val="A90825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510368F"/>
    <w:multiLevelType w:val="multilevel"/>
    <w:tmpl w:val="85DE0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9050EBA"/>
    <w:multiLevelType w:val="hybridMultilevel"/>
    <w:tmpl w:val="D7660E14"/>
    <w:lvl w:ilvl="0" w:tplc="875EC360">
      <w:start w:val="1"/>
      <w:numFmt w:val="upperRoman"/>
      <w:lvlText w:val="%1."/>
      <w:lvlJc w:val="left"/>
      <w:pPr>
        <w:ind w:left="2386" w:hanging="720"/>
      </w:pPr>
      <w:rPr>
        <w:rFonts w:hint="default"/>
      </w:rPr>
    </w:lvl>
    <w:lvl w:ilvl="1" w:tplc="04190019" w:tentative="1">
      <w:start w:val="1"/>
      <w:numFmt w:val="lowerLetter"/>
      <w:lvlText w:val="%2."/>
      <w:lvlJc w:val="left"/>
      <w:pPr>
        <w:ind w:left="2746" w:hanging="360"/>
      </w:pPr>
    </w:lvl>
    <w:lvl w:ilvl="2" w:tplc="0419001B" w:tentative="1">
      <w:start w:val="1"/>
      <w:numFmt w:val="lowerRoman"/>
      <w:lvlText w:val="%3."/>
      <w:lvlJc w:val="right"/>
      <w:pPr>
        <w:ind w:left="3466" w:hanging="180"/>
      </w:pPr>
    </w:lvl>
    <w:lvl w:ilvl="3" w:tplc="0419000F" w:tentative="1">
      <w:start w:val="1"/>
      <w:numFmt w:val="decimal"/>
      <w:lvlText w:val="%4."/>
      <w:lvlJc w:val="left"/>
      <w:pPr>
        <w:ind w:left="4186" w:hanging="360"/>
      </w:pPr>
    </w:lvl>
    <w:lvl w:ilvl="4" w:tplc="04190019" w:tentative="1">
      <w:start w:val="1"/>
      <w:numFmt w:val="lowerLetter"/>
      <w:lvlText w:val="%5."/>
      <w:lvlJc w:val="left"/>
      <w:pPr>
        <w:ind w:left="4906" w:hanging="360"/>
      </w:pPr>
    </w:lvl>
    <w:lvl w:ilvl="5" w:tplc="0419001B" w:tentative="1">
      <w:start w:val="1"/>
      <w:numFmt w:val="lowerRoman"/>
      <w:lvlText w:val="%6."/>
      <w:lvlJc w:val="right"/>
      <w:pPr>
        <w:ind w:left="5626" w:hanging="180"/>
      </w:pPr>
    </w:lvl>
    <w:lvl w:ilvl="6" w:tplc="0419000F" w:tentative="1">
      <w:start w:val="1"/>
      <w:numFmt w:val="decimal"/>
      <w:lvlText w:val="%7."/>
      <w:lvlJc w:val="left"/>
      <w:pPr>
        <w:ind w:left="6346" w:hanging="360"/>
      </w:pPr>
    </w:lvl>
    <w:lvl w:ilvl="7" w:tplc="04190019" w:tentative="1">
      <w:start w:val="1"/>
      <w:numFmt w:val="lowerLetter"/>
      <w:lvlText w:val="%8."/>
      <w:lvlJc w:val="left"/>
      <w:pPr>
        <w:ind w:left="7066" w:hanging="360"/>
      </w:pPr>
    </w:lvl>
    <w:lvl w:ilvl="8" w:tplc="0419001B" w:tentative="1">
      <w:start w:val="1"/>
      <w:numFmt w:val="lowerRoman"/>
      <w:lvlText w:val="%9."/>
      <w:lvlJc w:val="right"/>
      <w:pPr>
        <w:ind w:left="7786" w:hanging="180"/>
      </w:pPr>
    </w:lvl>
  </w:abstractNum>
  <w:abstractNum w:abstractNumId="15" w15:restartNumberingAfterBreak="0">
    <w:nsid w:val="1DDC414B"/>
    <w:multiLevelType w:val="multilevel"/>
    <w:tmpl w:val="279AB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757F16"/>
    <w:multiLevelType w:val="hybridMultilevel"/>
    <w:tmpl w:val="8EB41A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45728C"/>
    <w:multiLevelType w:val="hybridMultilevel"/>
    <w:tmpl w:val="732CF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393653"/>
    <w:multiLevelType w:val="multilevel"/>
    <w:tmpl w:val="A072A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5AB286C"/>
    <w:multiLevelType w:val="multilevel"/>
    <w:tmpl w:val="E70E9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7E114B"/>
    <w:multiLevelType w:val="multilevel"/>
    <w:tmpl w:val="4B047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2D55B2"/>
    <w:multiLevelType w:val="multilevel"/>
    <w:tmpl w:val="97CC1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39789F"/>
    <w:multiLevelType w:val="hybridMultilevel"/>
    <w:tmpl w:val="84229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D0AB9"/>
    <w:multiLevelType w:val="hybridMultilevel"/>
    <w:tmpl w:val="2BBAC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0C0DB6"/>
    <w:multiLevelType w:val="multilevel"/>
    <w:tmpl w:val="5DAAC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AF547C"/>
    <w:multiLevelType w:val="hybridMultilevel"/>
    <w:tmpl w:val="CCBE0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35361DB"/>
    <w:multiLevelType w:val="hybridMultilevel"/>
    <w:tmpl w:val="B1602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84172A"/>
    <w:multiLevelType w:val="multilevel"/>
    <w:tmpl w:val="D2909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7115FC"/>
    <w:multiLevelType w:val="hybridMultilevel"/>
    <w:tmpl w:val="1B3C0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D9724F2"/>
    <w:multiLevelType w:val="hybridMultilevel"/>
    <w:tmpl w:val="23C45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07049A"/>
    <w:multiLevelType w:val="multilevel"/>
    <w:tmpl w:val="4912B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4A05E6"/>
    <w:multiLevelType w:val="hybridMultilevel"/>
    <w:tmpl w:val="FD52F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AE44F5"/>
    <w:multiLevelType w:val="multilevel"/>
    <w:tmpl w:val="66F2E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67444A"/>
    <w:multiLevelType w:val="multilevel"/>
    <w:tmpl w:val="04B4B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6E1121B"/>
    <w:multiLevelType w:val="hybridMultilevel"/>
    <w:tmpl w:val="B114E3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9DA2B38"/>
    <w:multiLevelType w:val="multilevel"/>
    <w:tmpl w:val="6A36F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4D0ABD"/>
    <w:multiLevelType w:val="multilevel"/>
    <w:tmpl w:val="6DB08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833C55"/>
    <w:multiLevelType w:val="multilevel"/>
    <w:tmpl w:val="859C3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07044C3"/>
    <w:multiLevelType w:val="multilevel"/>
    <w:tmpl w:val="7FC07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F538B8"/>
    <w:multiLevelType w:val="hybridMultilevel"/>
    <w:tmpl w:val="69D48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8065603"/>
    <w:multiLevelType w:val="multilevel"/>
    <w:tmpl w:val="16A63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B204BC6"/>
    <w:multiLevelType w:val="multilevel"/>
    <w:tmpl w:val="79BC9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CC6141"/>
    <w:multiLevelType w:val="multilevel"/>
    <w:tmpl w:val="8314F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FA09B5"/>
    <w:multiLevelType w:val="multilevel"/>
    <w:tmpl w:val="4740D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9"/>
  </w:num>
  <w:num w:numId="3">
    <w:abstractNumId w:val="22"/>
  </w:num>
  <w:num w:numId="4">
    <w:abstractNumId w:val="28"/>
  </w:num>
  <w:num w:numId="5">
    <w:abstractNumId w:val="39"/>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3"/>
  </w:num>
  <w:num w:numId="10">
    <w:abstractNumId w:val="2"/>
  </w:num>
  <w:num w:numId="11">
    <w:abstractNumId w:val="1"/>
  </w:num>
  <w:num w:numId="12">
    <w:abstractNumId w:val="0"/>
  </w:num>
  <w:num w:numId="13">
    <w:abstractNumId w:val="8"/>
  </w:num>
  <w:num w:numId="14">
    <w:abstractNumId w:val="14"/>
  </w:num>
  <w:num w:numId="15">
    <w:abstractNumId w:val="25"/>
  </w:num>
  <w:num w:numId="16">
    <w:abstractNumId w:val="16"/>
  </w:num>
  <w:num w:numId="17">
    <w:abstractNumId w:val="26"/>
  </w:num>
  <w:num w:numId="18">
    <w:abstractNumId w:val="23"/>
  </w:num>
  <w:num w:numId="19">
    <w:abstractNumId w:val="17"/>
  </w:num>
  <w:num w:numId="20">
    <w:abstractNumId w:val="10"/>
  </w:num>
  <w:num w:numId="21">
    <w:abstractNumId w:val="31"/>
  </w:num>
  <w:num w:numId="22">
    <w:abstractNumId w:val="34"/>
  </w:num>
  <w:num w:numId="23">
    <w:abstractNumId w:val="35"/>
  </w:num>
  <w:num w:numId="24">
    <w:abstractNumId w:val="37"/>
  </w:num>
  <w:num w:numId="25">
    <w:abstractNumId w:val="27"/>
  </w:num>
  <w:num w:numId="26">
    <w:abstractNumId w:val="9"/>
  </w:num>
  <w:num w:numId="27">
    <w:abstractNumId w:val="43"/>
  </w:num>
  <w:num w:numId="28">
    <w:abstractNumId w:val="30"/>
  </w:num>
  <w:num w:numId="29">
    <w:abstractNumId w:val="11"/>
  </w:num>
  <w:num w:numId="30">
    <w:abstractNumId w:val="38"/>
  </w:num>
  <w:num w:numId="31">
    <w:abstractNumId w:val="19"/>
  </w:num>
  <w:num w:numId="32">
    <w:abstractNumId w:val="42"/>
  </w:num>
  <w:num w:numId="33">
    <w:abstractNumId w:val="13"/>
  </w:num>
  <w:num w:numId="34">
    <w:abstractNumId w:val="40"/>
  </w:num>
  <w:num w:numId="35">
    <w:abstractNumId w:val="33"/>
  </w:num>
  <w:num w:numId="36">
    <w:abstractNumId w:val="7"/>
  </w:num>
  <w:num w:numId="37">
    <w:abstractNumId w:val="18"/>
  </w:num>
  <w:num w:numId="38">
    <w:abstractNumId w:val="36"/>
  </w:num>
  <w:num w:numId="39">
    <w:abstractNumId w:val="24"/>
  </w:num>
  <w:num w:numId="40">
    <w:abstractNumId w:val="41"/>
  </w:num>
  <w:num w:numId="41">
    <w:abstractNumId w:val="20"/>
  </w:num>
  <w:num w:numId="42">
    <w:abstractNumId w:val="32"/>
  </w:num>
  <w:num w:numId="43">
    <w:abstractNumId w:val="21"/>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8B"/>
    <w:rsid w:val="0000306E"/>
    <w:rsid w:val="00114622"/>
    <w:rsid w:val="00154346"/>
    <w:rsid w:val="00161504"/>
    <w:rsid w:val="001A1183"/>
    <w:rsid w:val="001C32A2"/>
    <w:rsid w:val="001D321A"/>
    <w:rsid w:val="00224CCC"/>
    <w:rsid w:val="00275198"/>
    <w:rsid w:val="00285389"/>
    <w:rsid w:val="002C68B9"/>
    <w:rsid w:val="00306681"/>
    <w:rsid w:val="00422A2C"/>
    <w:rsid w:val="00425E54"/>
    <w:rsid w:val="00426A8B"/>
    <w:rsid w:val="00457BB2"/>
    <w:rsid w:val="004B6CB2"/>
    <w:rsid w:val="00535BD6"/>
    <w:rsid w:val="00573368"/>
    <w:rsid w:val="005C456A"/>
    <w:rsid w:val="006C3FF3"/>
    <w:rsid w:val="006D4DF4"/>
    <w:rsid w:val="0072309F"/>
    <w:rsid w:val="007400E2"/>
    <w:rsid w:val="007A7BBD"/>
    <w:rsid w:val="007D0194"/>
    <w:rsid w:val="007E49EE"/>
    <w:rsid w:val="0083751B"/>
    <w:rsid w:val="00912172"/>
    <w:rsid w:val="009214B9"/>
    <w:rsid w:val="009478DD"/>
    <w:rsid w:val="009500EB"/>
    <w:rsid w:val="00956D28"/>
    <w:rsid w:val="00963426"/>
    <w:rsid w:val="00967DD0"/>
    <w:rsid w:val="009B7619"/>
    <w:rsid w:val="00A749C4"/>
    <w:rsid w:val="00A8524D"/>
    <w:rsid w:val="00AC573B"/>
    <w:rsid w:val="00B05765"/>
    <w:rsid w:val="00B214E2"/>
    <w:rsid w:val="00B3236A"/>
    <w:rsid w:val="00B41CA9"/>
    <w:rsid w:val="00B53F33"/>
    <w:rsid w:val="00B56274"/>
    <w:rsid w:val="00B9641A"/>
    <w:rsid w:val="00BA02D8"/>
    <w:rsid w:val="00BB015E"/>
    <w:rsid w:val="00BC3208"/>
    <w:rsid w:val="00C17D12"/>
    <w:rsid w:val="00C252FF"/>
    <w:rsid w:val="00C25ACF"/>
    <w:rsid w:val="00C309E0"/>
    <w:rsid w:val="00C63EC2"/>
    <w:rsid w:val="00C84C76"/>
    <w:rsid w:val="00CC1E10"/>
    <w:rsid w:val="00CD1500"/>
    <w:rsid w:val="00D411CF"/>
    <w:rsid w:val="00DA72FB"/>
    <w:rsid w:val="00DB3BCC"/>
    <w:rsid w:val="00DC62F2"/>
    <w:rsid w:val="00DE2B1D"/>
    <w:rsid w:val="00E82274"/>
    <w:rsid w:val="00E925BE"/>
    <w:rsid w:val="00EA67B9"/>
    <w:rsid w:val="00F6320E"/>
    <w:rsid w:val="00F844F9"/>
    <w:rsid w:val="00F9253B"/>
    <w:rsid w:val="00FB1C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F1B06A-26E8-4F0E-A357-E6389816F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3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426A8B"/>
    <w:pPr>
      <w:ind w:left="720"/>
      <w:contextualSpacing/>
    </w:pPr>
  </w:style>
  <w:style w:type="table" w:styleId="a4">
    <w:name w:val="Table Grid"/>
    <w:basedOn w:val="a1"/>
    <w:uiPriority w:val="59"/>
    <w:rsid w:val="00426A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ody Text"/>
    <w:basedOn w:val="a"/>
    <w:link w:val="a6"/>
    <w:uiPriority w:val="1"/>
    <w:qFormat/>
    <w:rsid w:val="00967DD0"/>
    <w:pPr>
      <w:widowControl w:val="0"/>
      <w:autoSpaceDE w:val="0"/>
      <w:autoSpaceDN w:val="0"/>
      <w:adjustRightInd w:val="0"/>
      <w:spacing w:after="0" w:line="240" w:lineRule="auto"/>
      <w:ind w:left="1562"/>
    </w:pPr>
    <w:rPr>
      <w:rFonts w:ascii="Times New Roman" w:hAnsi="Times New Roman" w:cs="Times New Roman"/>
      <w:sz w:val="24"/>
      <w:szCs w:val="24"/>
    </w:rPr>
  </w:style>
  <w:style w:type="character" w:customStyle="1" w:styleId="a6">
    <w:name w:val="Основной текст Знак"/>
    <w:basedOn w:val="a0"/>
    <w:link w:val="a5"/>
    <w:uiPriority w:val="1"/>
    <w:rsid w:val="00967DD0"/>
    <w:rPr>
      <w:rFonts w:ascii="Times New Roman" w:hAnsi="Times New Roman" w:cs="Times New Roman"/>
      <w:sz w:val="24"/>
      <w:szCs w:val="24"/>
    </w:rPr>
  </w:style>
  <w:style w:type="paragraph" w:customStyle="1" w:styleId="11">
    <w:name w:val="Заголовок 11"/>
    <w:basedOn w:val="a"/>
    <w:uiPriority w:val="1"/>
    <w:qFormat/>
    <w:rsid w:val="00967DD0"/>
    <w:pPr>
      <w:widowControl w:val="0"/>
      <w:autoSpaceDE w:val="0"/>
      <w:autoSpaceDN w:val="0"/>
      <w:adjustRightInd w:val="0"/>
      <w:spacing w:after="0" w:line="274" w:lineRule="exact"/>
      <w:ind w:left="1562"/>
      <w:jc w:val="both"/>
      <w:outlineLvl w:val="0"/>
    </w:pPr>
    <w:rPr>
      <w:rFonts w:ascii="Times New Roman" w:hAnsi="Times New Roman" w:cs="Times New Roman"/>
      <w:b/>
      <w:bCs/>
      <w:sz w:val="24"/>
      <w:szCs w:val="24"/>
    </w:rPr>
  </w:style>
  <w:style w:type="paragraph" w:customStyle="1" w:styleId="21">
    <w:name w:val="Заголовок 21"/>
    <w:basedOn w:val="a"/>
    <w:uiPriority w:val="1"/>
    <w:qFormat/>
    <w:rsid w:val="00967DD0"/>
    <w:pPr>
      <w:widowControl w:val="0"/>
      <w:autoSpaceDE w:val="0"/>
      <w:autoSpaceDN w:val="0"/>
      <w:adjustRightInd w:val="0"/>
      <w:spacing w:after="0" w:line="274" w:lineRule="exact"/>
      <w:ind w:left="1562"/>
      <w:outlineLvl w:val="1"/>
    </w:pPr>
    <w:rPr>
      <w:rFonts w:ascii="Times New Roman" w:hAnsi="Times New Roman" w:cs="Times New Roman"/>
      <w:b/>
      <w:bCs/>
      <w:i/>
      <w:iCs/>
      <w:sz w:val="24"/>
      <w:szCs w:val="24"/>
    </w:rPr>
  </w:style>
  <w:style w:type="paragraph" w:styleId="a7">
    <w:name w:val="Title"/>
    <w:basedOn w:val="a"/>
    <w:next w:val="a"/>
    <w:link w:val="a8"/>
    <w:uiPriority w:val="1"/>
    <w:qFormat/>
    <w:rsid w:val="00967DD0"/>
    <w:pPr>
      <w:widowControl w:val="0"/>
      <w:autoSpaceDE w:val="0"/>
      <w:autoSpaceDN w:val="0"/>
      <w:adjustRightInd w:val="0"/>
      <w:spacing w:before="89" w:after="0" w:line="240" w:lineRule="auto"/>
      <w:ind w:left="4620" w:right="3902" w:firstLine="364"/>
    </w:pPr>
    <w:rPr>
      <w:rFonts w:ascii="Times New Roman" w:hAnsi="Times New Roman" w:cs="Times New Roman"/>
      <w:b/>
      <w:bCs/>
      <w:sz w:val="28"/>
      <w:szCs w:val="28"/>
    </w:rPr>
  </w:style>
  <w:style w:type="character" w:customStyle="1" w:styleId="a8">
    <w:name w:val="Название Знак"/>
    <w:basedOn w:val="a0"/>
    <w:link w:val="a7"/>
    <w:uiPriority w:val="1"/>
    <w:rsid w:val="00967DD0"/>
    <w:rPr>
      <w:rFonts w:ascii="Times New Roman" w:hAnsi="Times New Roman" w:cs="Times New Roman"/>
      <w:b/>
      <w:bCs/>
      <w:sz w:val="28"/>
      <w:szCs w:val="28"/>
    </w:rPr>
  </w:style>
  <w:style w:type="paragraph" w:customStyle="1" w:styleId="TableParagraph">
    <w:name w:val="Table Paragraph"/>
    <w:basedOn w:val="a"/>
    <w:uiPriority w:val="1"/>
    <w:qFormat/>
    <w:rsid w:val="00967DD0"/>
    <w:pPr>
      <w:widowControl w:val="0"/>
      <w:autoSpaceDE w:val="0"/>
      <w:autoSpaceDN w:val="0"/>
      <w:adjustRightInd w:val="0"/>
      <w:spacing w:after="0" w:line="256" w:lineRule="exact"/>
    </w:pPr>
    <w:rPr>
      <w:rFonts w:ascii="Times New Roman" w:hAnsi="Times New Roman" w:cs="Times New Roman"/>
      <w:sz w:val="24"/>
      <w:szCs w:val="24"/>
    </w:rPr>
  </w:style>
  <w:style w:type="paragraph" w:styleId="a9">
    <w:name w:val="No Spacing"/>
    <w:qFormat/>
    <w:rsid w:val="007D0194"/>
    <w:pPr>
      <w:spacing w:after="0"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FB1C3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B1C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0319">
      <w:bodyDiv w:val="1"/>
      <w:marLeft w:val="0"/>
      <w:marRight w:val="0"/>
      <w:marTop w:val="0"/>
      <w:marBottom w:val="0"/>
      <w:divBdr>
        <w:top w:val="none" w:sz="0" w:space="0" w:color="auto"/>
        <w:left w:val="none" w:sz="0" w:space="0" w:color="auto"/>
        <w:bottom w:val="none" w:sz="0" w:space="0" w:color="auto"/>
        <w:right w:val="none" w:sz="0" w:space="0" w:color="auto"/>
      </w:divBdr>
    </w:div>
    <w:div w:id="98219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hool.edu.ru/" TargetMode="External"/><Relationship Id="rId18" Type="http://schemas.openxmlformats.org/officeDocument/2006/relationships/hyperlink" Target="http://www.mon.gov.ru/" TargetMode="External"/><Relationship Id="rId26" Type="http://schemas.openxmlformats.org/officeDocument/2006/relationships/hyperlink" Target="http://www.mon.gov.ru/" TargetMode="External"/><Relationship Id="rId39" Type="http://schemas.openxmlformats.org/officeDocument/2006/relationships/hyperlink" Target="http://www.ed.gov.ru/" TargetMode="External"/><Relationship Id="rId3" Type="http://schemas.openxmlformats.org/officeDocument/2006/relationships/styles" Target="styles.xml"/><Relationship Id="rId21" Type="http://schemas.openxmlformats.org/officeDocument/2006/relationships/hyperlink" Target="http://www.school.edu.ru/" TargetMode="External"/><Relationship Id="rId34" Type="http://schemas.openxmlformats.org/officeDocument/2006/relationships/hyperlink" Target="http://www.mon.gov.ru/" TargetMode="External"/><Relationship Id="rId42" Type="http://schemas.openxmlformats.org/officeDocument/2006/relationships/hyperlink" Target="http://www.mon.gov.ru/" TargetMode="External"/><Relationship Id="rId47" Type="http://schemas.openxmlformats.org/officeDocument/2006/relationships/hyperlink" Target="http://www.ed.gov.ru/" TargetMode="External"/><Relationship Id="rId50" Type="http://schemas.openxmlformats.org/officeDocument/2006/relationships/fontTable" Target="fontTable.xml"/><Relationship Id="rId7" Type="http://schemas.openxmlformats.org/officeDocument/2006/relationships/hyperlink" Target="http://www.ed.gov.ru/" TargetMode="External"/><Relationship Id="rId12" Type="http://schemas.openxmlformats.org/officeDocument/2006/relationships/hyperlink" Target="http://www.edu.ru/" TargetMode="External"/><Relationship Id="rId17" Type="http://schemas.openxmlformats.org/officeDocument/2006/relationships/hyperlink" Target="http://www.school.edu.ru/" TargetMode="External"/><Relationship Id="rId25" Type="http://schemas.openxmlformats.org/officeDocument/2006/relationships/hyperlink" Target="http://www.school.edu.ru/" TargetMode="External"/><Relationship Id="rId33" Type="http://schemas.openxmlformats.org/officeDocument/2006/relationships/hyperlink" Target="http://www.school.edu.ru/" TargetMode="External"/><Relationship Id="rId38" Type="http://schemas.openxmlformats.org/officeDocument/2006/relationships/hyperlink" Target="http://www.mon.gov.ru/" TargetMode="External"/><Relationship Id="rId46" Type="http://schemas.openxmlformats.org/officeDocument/2006/relationships/hyperlink" Target="http://www.mon.gov.ru/"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www.edu.ru/" TargetMode="External"/><Relationship Id="rId29" Type="http://schemas.openxmlformats.org/officeDocument/2006/relationships/hyperlink" Target="http://www.school.edu.ru/" TargetMode="External"/><Relationship Id="rId41" Type="http://schemas.openxmlformats.org/officeDocument/2006/relationships/hyperlink" Target="http://www.school.edu.ru/" TargetMode="External"/><Relationship Id="rId1" Type="http://schemas.openxmlformats.org/officeDocument/2006/relationships/customXml" Target="../customXml/item1.xml"/><Relationship Id="rId6" Type="http://schemas.openxmlformats.org/officeDocument/2006/relationships/hyperlink" Target="http://www.mon.gov.ru/" TargetMode="External"/><Relationship Id="rId11" Type="http://schemas.openxmlformats.org/officeDocument/2006/relationships/hyperlink" Target="http://www.ed.gov.ru/" TargetMode="External"/><Relationship Id="rId24" Type="http://schemas.openxmlformats.org/officeDocument/2006/relationships/hyperlink" Target="http://www.edu.ru/" TargetMode="External"/><Relationship Id="rId32" Type="http://schemas.openxmlformats.org/officeDocument/2006/relationships/hyperlink" Target="http://www.edu.ru/" TargetMode="External"/><Relationship Id="rId37" Type="http://schemas.openxmlformats.org/officeDocument/2006/relationships/hyperlink" Target="http://www.school.edu.ru/" TargetMode="External"/><Relationship Id="rId40" Type="http://schemas.openxmlformats.org/officeDocument/2006/relationships/hyperlink" Target="http://www.edu.ru/" TargetMode="External"/><Relationship Id="rId45" Type="http://schemas.openxmlformats.org/officeDocument/2006/relationships/hyperlink" Target="http://www.school.edu.ru/" TargetMode="External"/><Relationship Id="rId5" Type="http://schemas.openxmlformats.org/officeDocument/2006/relationships/webSettings" Target="webSettings.xml"/><Relationship Id="rId15" Type="http://schemas.openxmlformats.org/officeDocument/2006/relationships/hyperlink" Target="http://www.ed.gov.ru/" TargetMode="External"/><Relationship Id="rId23" Type="http://schemas.openxmlformats.org/officeDocument/2006/relationships/hyperlink" Target="http://www.ed.gov.ru/" TargetMode="External"/><Relationship Id="rId28" Type="http://schemas.openxmlformats.org/officeDocument/2006/relationships/hyperlink" Target="http://www.edu.ru/" TargetMode="External"/><Relationship Id="rId36" Type="http://schemas.openxmlformats.org/officeDocument/2006/relationships/hyperlink" Target="http://www.edu.ru/" TargetMode="External"/><Relationship Id="rId49" Type="http://schemas.openxmlformats.org/officeDocument/2006/relationships/hyperlink" Target="http://www.school.edu.ru/" TargetMode="External"/><Relationship Id="rId10" Type="http://schemas.openxmlformats.org/officeDocument/2006/relationships/hyperlink" Target="http://www.mon.gov.ru/" TargetMode="External"/><Relationship Id="rId19" Type="http://schemas.openxmlformats.org/officeDocument/2006/relationships/hyperlink" Target="http://www.ed.gov.ru/" TargetMode="External"/><Relationship Id="rId31" Type="http://schemas.openxmlformats.org/officeDocument/2006/relationships/hyperlink" Target="http://www.ed.gov.ru/" TargetMode="External"/><Relationship Id="rId44"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hyperlink" Target="http://www.school.edu.ru/" TargetMode="External"/><Relationship Id="rId14" Type="http://schemas.openxmlformats.org/officeDocument/2006/relationships/hyperlink" Target="http://www.mon.gov.ru/" TargetMode="External"/><Relationship Id="rId22" Type="http://schemas.openxmlformats.org/officeDocument/2006/relationships/hyperlink" Target="http://www.mon.gov.ru/" TargetMode="External"/><Relationship Id="rId27" Type="http://schemas.openxmlformats.org/officeDocument/2006/relationships/hyperlink" Target="http://www.ed.gov.ru/" TargetMode="External"/><Relationship Id="rId30" Type="http://schemas.openxmlformats.org/officeDocument/2006/relationships/hyperlink" Target="http://www.mon.gov.ru/" TargetMode="External"/><Relationship Id="rId35" Type="http://schemas.openxmlformats.org/officeDocument/2006/relationships/hyperlink" Target="http://www.ed.gov.ru/" TargetMode="External"/><Relationship Id="rId43" Type="http://schemas.openxmlformats.org/officeDocument/2006/relationships/hyperlink" Target="http://www.ed.gov.ru/" TargetMode="External"/><Relationship Id="rId48" Type="http://schemas.openxmlformats.org/officeDocument/2006/relationships/hyperlink" Target="http://www.edu.ru/" TargetMode="External"/><Relationship Id="rId8" Type="http://schemas.openxmlformats.org/officeDocument/2006/relationships/hyperlink" Target="http://www.edu.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4DCEF-634C-4BB0-9FC5-0752A958B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3964</Words>
  <Characters>22596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Директор</cp:lastModifiedBy>
  <cp:revision>4</cp:revision>
  <cp:lastPrinted>2023-08-29T17:22:00Z</cp:lastPrinted>
  <dcterms:created xsi:type="dcterms:W3CDTF">2025-09-11T17:35:00Z</dcterms:created>
  <dcterms:modified xsi:type="dcterms:W3CDTF">2025-09-11T21:05:00Z</dcterms:modified>
</cp:coreProperties>
</file>